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2D29B3" w:rsidRPr="002D29B3" w:rsidRDefault="00CD1EFE" w:rsidP="00CD1EFE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>
              <w:rPr>
                <w:rFonts w:ascii="Calibri" w:hAnsi="Calibri" w:cs="Segoe UI"/>
                <w:b/>
                <w:sz w:val="28"/>
                <w:szCs w:val="28"/>
              </w:rPr>
              <w:t xml:space="preserve">DOSTAWA I WDROŻENIE </w:t>
            </w:r>
            <w:r w:rsidR="00A25070">
              <w:rPr>
                <w:rFonts w:ascii="Calibri" w:hAnsi="Calibri" w:cs="Segoe UI"/>
                <w:b/>
                <w:sz w:val="28"/>
                <w:szCs w:val="28"/>
              </w:rPr>
              <w:t>SYSTEM</w:t>
            </w:r>
            <w:r>
              <w:rPr>
                <w:rFonts w:ascii="Calibri" w:hAnsi="Calibri" w:cs="Segoe UI"/>
                <w:b/>
                <w:sz w:val="28"/>
                <w:szCs w:val="28"/>
              </w:rPr>
              <w:t>U KADROWO-PŁACOWEGO I FINANSOWO-KSIĘGOWEGO</w:t>
            </w:r>
            <w:r w:rsidR="00A25070">
              <w:rPr>
                <w:rFonts w:ascii="Calibri" w:hAnsi="Calibri" w:cs="Segoe UI"/>
                <w:b/>
                <w:sz w:val="28"/>
                <w:szCs w:val="28"/>
              </w:rPr>
              <w:t xml:space="preserve"> WRAZ Z MODUŁEM GOSPODARKI MATERIAŁOWEJ I ŚRODKÓW TRWAŁYCH</w:t>
            </w:r>
            <w:r w:rsidR="007C2307">
              <w:rPr>
                <w:rFonts w:ascii="Calibri" w:hAnsi="Calibri" w:cs="Segoe UI"/>
                <w:b/>
                <w:sz w:val="28"/>
                <w:szCs w:val="28"/>
              </w:rPr>
              <w:t xml:space="preserve"> (ERP</w:t>
            </w:r>
            <w:r w:rsidR="007C2307" w:rsidRPr="00137A19">
              <w:rPr>
                <w:rFonts w:ascii="Calibri" w:hAnsi="Calibri" w:cs="Segoe UI"/>
                <w:b/>
                <w:sz w:val="28"/>
                <w:szCs w:val="28"/>
              </w:rPr>
              <w:t>)</w:t>
            </w:r>
            <w:r w:rsidR="00D778AE" w:rsidRPr="00137A19">
              <w:rPr>
                <w:rFonts w:ascii="Calibri" w:hAnsi="Calibri" w:cs="Segoe UI"/>
                <w:b/>
                <w:sz w:val="28"/>
                <w:szCs w:val="28"/>
              </w:rPr>
              <w:t xml:space="preserve"> ORAZ INTEGRACJA Z ISTNIEJĄCYMI SYSTEMAMI INFORMATYCZNYMI TYPU HIS</w:t>
            </w:r>
          </w:p>
          <w:p w:rsidR="004A345C" w:rsidRPr="00D245E8" w:rsidRDefault="004A345C" w:rsidP="00BC457D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B43CEB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B43CEB">
              <w:rPr>
                <w:rFonts w:ascii="Calibri" w:hAnsi="Calibri" w:cs="Segoe UI"/>
                <w:b/>
                <w:sz w:val="22"/>
                <w:szCs w:val="22"/>
              </w:rPr>
              <w:t>37/</w:t>
            </w:r>
            <w:r w:rsidR="00580163">
              <w:rPr>
                <w:rFonts w:ascii="Calibri" w:hAnsi="Calibri" w:cs="Segoe UI"/>
                <w:b/>
                <w:sz w:val="22"/>
                <w:szCs w:val="22"/>
              </w:rPr>
              <w:t>ZP/2020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2D29B3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Oświadczenie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2D29B3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2D29B3">
              <w:rPr>
                <w:rFonts w:ascii="Calibri" w:hAnsi="Calibri" w:cs="Segoe UI"/>
                <w:b w:val="0"/>
                <w:sz w:val="20"/>
              </w:rPr>
              <w:t xml:space="preserve">oświadczenie o przynależności albo braku przynależności do tej samej grupy kapitałowej (wzór)   </w:t>
            </w:r>
            <w:r w:rsidR="004A345C" w:rsidRPr="009D226A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FA4E84" w:rsidRPr="00776E04" w:rsidRDefault="004A345C" w:rsidP="00E03547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776E04" w:rsidRDefault="00776E04" w:rsidP="00E03547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Opis przedmiotu zamówienia</w:t>
            </w:r>
          </w:p>
          <w:p w:rsidR="00F13F4A" w:rsidRPr="00E03547" w:rsidRDefault="00F13F4A" w:rsidP="00E03547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Wymagania dotyczą</w:t>
            </w:r>
            <w:r w:rsidR="00F431A0">
              <w:rPr>
                <w:rFonts w:ascii="Calibri" w:hAnsi="Calibri" w:cs="Segoe UI"/>
                <w:sz w:val="20"/>
                <w:szCs w:val="20"/>
              </w:rPr>
              <w:t>ce prezentacji</w:t>
            </w:r>
          </w:p>
          <w:p w:rsidR="006C2697" w:rsidRPr="006C2697" w:rsidRDefault="006C2697" w:rsidP="006F5E42">
            <w:pPr>
              <w:spacing w:after="40"/>
              <w:ind w:left="284"/>
              <w:rPr>
                <w:rFonts w:asciiTheme="minorHAnsi" w:hAnsiTheme="minorHAnsi" w:cs="Segoe UI"/>
                <w:sz w:val="20"/>
                <w:szCs w:val="20"/>
              </w:rPr>
            </w:pPr>
          </w:p>
        </w:tc>
        <w:tc>
          <w:tcPr>
            <w:tcW w:w="3799" w:type="dxa"/>
            <w:vAlign w:val="center"/>
          </w:tcPr>
          <w:p w:rsidR="00E03547" w:rsidRDefault="00E03547" w:rsidP="00E03547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4</w:t>
            </w:r>
          </w:p>
          <w:p w:rsidR="00776E04" w:rsidRDefault="00776E04" w:rsidP="00E03547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F13F4A" w:rsidRPr="00E03547" w:rsidRDefault="00F13F4A" w:rsidP="00E03547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  <w:p w:rsidR="006C2697" w:rsidRPr="009D226A" w:rsidRDefault="006C2697" w:rsidP="00E03547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64730A" w:rsidRPr="009F4795" w:rsidTr="00EA0C8C">
        <w:tc>
          <w:tcPr>
            <w:tcW w:w="5778" w:type="dxa"/>
          </w:tcPr>
          <w:p w:rsidR="0064730A" w:rsidRPr="009D226A" w:rsidRDefault="0064730A" w:rsidP="0064730A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Harmonogram płatności</w:t>
            </w:r>
            <w:r w:rsidRPr="002D29B3">
              <w:rPr>
                <w:rFonts w:ascii="Calibri" w:hAnsi="Calibri" w:cs="Segoe UI"/>
                <w:b w:val="0"/>
                <w:sz w:val="20"/>
              </w:rPr>
              <w:t xml:space="preserve">  </w:t>
            </w:r>
            <w:r w:rsidRPr="009D226A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64730A" w:rsidRPr="009D226A" w:rsidRDefault="0064730A" w:rsidP="0064730A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</w:t>
            </w:r>
            <w:r>
              <w:rPr>
                <w:rFonts w:ascii="Calibri" w:hAnsi="Calibri" w:cs="Segoe UI"/>
                <w:b w:val="0"/>
                <w:sz w:val="20"/>
              </w:rPr>
              <w:t>ałącznik nr 7</w:t>
            </w:r>
          </w:p>
        </w:tc>
      </w:tr>
      <w:tr w:rsidR="00A15D68" w:rsidRPr="009F4795" w:rsidTr="00EA0C8C">
        <w:tc>
          <w:tcPr>
            <w:tcW w:w="5778" w:type="dxa"/>
          </w:tcPr>
          <w:p w:rsidR="00A15D68" w:rsidRPr="009D226A" w:rsidRDefault="00A15D68" w:rsidP="00A15D68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 xml:space="preserve">Wzór wykazu wykonanych usług </w:t>
            </w:r>
            <w:r w:rsidRPr="002D29B3">
              <w:rPr>
                <w:rFonts w:ascii="Calibri" w:hAnsi="Calibri" w:cs="Segoe UI"/>
                <w:b w:val="0"/>
                <w:sz w:val="20"/>
              </w:rPr>
              <w:t xml:space="preserve">  </w:t>
            </w:r>
            <w:r w:rsidRPr="009D226A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A15D68" w:rsidRPr="009D226A" w:rsidRDefault="00A15D68" w:rsidP="00A15D68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</w:t>
            </w:r>
            <w:r>
              <w:rPr>
                <w:rFonts w:ascii="Calibri" w:hAnsi="Calibri" w:cs="Segoe UI"/>
                <w:b w:val="0"/>
                <w:sz w:val="20"/>
              </w:rPr>
              <w:t>ałącznik nr 8</w:t>
            </w:r>
          </w:p>
        </w:tc>
      </w:tr>
      <w:tr w:rsidR="00A15D68" w:rsidRPr="009F4795" w:rsidTr="00F40103">
        <w:tc>
          <w:tcPr>
            <w:tcW w:w="5778" w:type="dxa"/>
          </w:tcPr>
          <w:p w:rsidR="00A15D68" w:rsidRPr="009D226A" w:rsidRDefault="00A15D68" w:rsidP="00A15D68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 xml:space="preserve">Wzór wykazu osób </w:t>
            </w:r>
            <w:r w:rsidRPr="002D29B3">
              <w:rPr>
                <w:rFonts w:ascii="Calibri" w:hAnsi="Calibri" w:cs="Segoe UI"/>
                <w:b w:val="0"/>
                <w:sz w:val="20"/>
              </w:rPr>
              <w:t xml:space="preserve">  </w:t>
            </w:r>
            <w:r w:rsidRPr="009D226A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A15D68" w:rsidRPr="009D226A" w:rsidRDefault="00A15D68" w:rsidP="00F40103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</w:t>
            </w:r>
            <w:r>
              <w:rPr>
                <w:rFonts w:ascii="Calibri" w:hAnsi="Calibri" w:cs="Segoe UI"/>
                <w:b w:val="0"/>
                <w:sz w:val="20"/>
              </w:rPr>
              <w:t>ałącznik nr 9</w:t>
            </w:r>
          </w:p>
        </w:tc>
      </w:tr>
      <w:tr w:rsidR="00A15D68" w:rsidRPr="009F4795" w:rsidTr="00EA0C8C">
        <w:tc>
          <w:tcPr>
            <w:tcW w:w="5778" w:type="dxa"/>
          </w:tcPr>
          <w:p w:rsidR="00A15D68" w:rsidRPr="009F4795" w:rsidRDefault="00A15D68" w:rsidP="00A15D68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A15D68" w:rsidRPr="009F4795" w:rsidRDefault="00A15D68" w:rsidP="00A15D68">
            <w:pPr>
              <w:pStyle w:val="Tekstpodstawowy"/>
              <w:spacing w:after="40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A15D68" w:rsidRPr="009F4795" w:rsidTr="00EA0C8C">
        <w:tc>
          <w:tcPr>
            <w:tcW w:w="5778" w:type="dxa"/>
          </w:tcPr>
          <w:p w:rsidR="00A15D68" w:rsidRPr="009F4795" w:rsidRDefault="00A15D68" w:rsidP="00A15D68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A15D68" w:rsidRPr="009F4795" w:rsidRDefault="00A15D68" w:rsidP="00A15D68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A15D68" w:rsidRPr="009F4795" w:rsidTr="00EA0C8C">
        <w:trPr>
          <w:trHeight w:val="281"/>
        </w:trPr>
        <w:tc>
          <w:tcPr>
            <w:tcW w:w="5778" w:type="dxa"/>
          </w:tcPr>
          <w:p w:rsidR="00A15D68" w:rsidRPr="009F4795" w:rsidRDefault="00A15D68" w:rsidP="00A15D68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A15D68" w:rsidRPr="009F4795" w:rsidRDefault="00A15D68" w:rsidP="00A15D68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A15D68" w:rsidRPr="009F4795" w:rsidTr="00EA0C8C">
        <w:tc>
          <w:tcPr>
            <w:tcW w:w="5778" w:type="dxa"/>
          </w:tcPr>
          <w:p w:rsidR="00A15D68" w:rsidRPr="009F4795" w:rsidRDefault="00A15D68" w:rsidP="00A15D68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A15D68" w:rsidRPr="009F4795" w:rsidRDefault="00A15D68" w:rsidP="00A15D68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A15D68" w:rsidRPr="009F4795" w:rsidTr="00EA0C8C">
        <w:trPr>
          <w:trHeight w:val="273"/>
        </w:trPr>
        <w:tc>
          <w:tcPr>
            <w:tcW w:w="5778" w:type="dxa"/>
          </w:tcPr>
          <w:p w:rsidR="00A15D68" w:rsidRPr="009F4795" w:rsidRDefault="00A15D68" w:rsidP="00A15D68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A15D68" w:rsidRPr="009F4795" w:rsidRDefault="00A15D68" w:rsidP="00A15D68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A15D68" w:rsidRPr="009F4795" w:rsidTr="00EA0C8C">
        <w:trPr>
          <w:trHeight w:val="273"/>
        </w:trPr>
        <w:tc>
          <w:tcPr>
            <w:tcW w:w="5778" w:type="dxa"/>
          </w:tcPr>
          <w:p w:rsidR="00A15D68" w:rsidRPr="009F4795" w:rsidRDefault="00A15D68" w:rsidP="00A15D68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A15D68" w:rsidRPr="009F4795" w:rsidRDefault="00A15D68" w:rsidP="00A15D68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A15D68" w:rsidRPr="009F4795" w:rsidTr="00EA0C8C">
        <w:trPr>
          <w:trHeight w:val="273"/>
        </w:trPr>
        <w:tc>
          <w:tcPr>
            <w:tcW w:w="5778" w:type="dxa"/>
          </w:tcPr>
          <w:p w:rsidR="00A15D68" w:rsidRPr="009F4795" w:rsidRDefault="00A15D68" w:rsidP="00A15D68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A15D68" w:rsidRDefault="00A15D68" w:rsidP="00A15D68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Dnia ………………………….2020.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  <w:p w:rsidR="00A15D68" w:rsidRDefault="00A15D68" w:rsidP="00A15D68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</w:p>
          <w:p w:rsidR="00A15D68" w:rsidRDefault="00A15D68" w:rsidP="00A15D68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</w:p>
          <w:p w:rsidR="00A15D68" w:rsidRPr="009F4795" w:rsidRDefault="00A15D68" w:rsidP="00A15D68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</w:p>
        </w:tc>
      </w:tr>
      <w:tr w:rsidR="00A15D68" w:rsidRPr="009F4795" w:rsidTr="00EA0C8C">
        <w:tc>
          <w:tcPr>
            <w:tcW w:w="9577" w:type="dxa"/>
            <w:gridSpan w:val="2"/>
          </w:tcPr>
          <w:p w:rsidR="00A15D68" w:rsidRPr="009F4795" w:rsidRDefault="00A15D68" w:rsidP="00A15D68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F13F4A" w:rsidRDefault="009F56C5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  <w:r>
        <w:rPr>
          <w:rFonts w:ascii="Calibri" w:hAnsi="Calibri" w:cs="Segoe UI"/>
          <w:b/>
          <w:noProof/>
          <w:sz w:val="28"/>
          <w:szCs w:val="28"/>
        </w:rPr>
        <w:drawing>
          <wp:anchor distT="0" distB="0" distL="114935" distR="114935" simplePos="0" relativeHeight="251658240" behindDoc="0" locked="0" layoutInCell="1" allowOverlap="1" wp14:editId="7B5AE728">
            <wp:simplePos x="0" y="0"/>
            <wp:positionH relativeFrom="column">
              <wp:posOffset>-165735</wp:posOffset>
            </wp:positionH>
            <wp:positionV relativeFrom="paragraph">
              <wp:posOffset>-9117330</wp:posOffset>
            </wp:positionV>
            <wp:extent cx="6346825" cy="105219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6825" cy="10521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345C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2A7E5B" w:rsidRPr="005E2D9F" w:rsidRDefault="002A7E5B" w:rsidP="002A7E5B">
      <w:pPr>
        <w:tabs>
          <w:tab w:val="left" w:pos="540"/>
        </w:tabs>
        <w:spacing w:after="40"/>
        <w:jc w:val="both"/>
        <w:rPr>
          <w:rFonts w:asciiTheme="minorHAnsi" w:hAnsiTheme="minorHAnsi" w:cstheme="minorHAns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r w:rsidRPr="005E2D9F">
        <w:rPr>
          <w:rFonts w:asciiTheme="minorHAnsi" w:hAnsiTheme="minorHAnsi" w:cstheme="minorHAnsi"/>
          <w:b/>
        </w:rPr>
        <w:t>www.barlicki.pl</w:t>
      </w:r>
    </w:p>
    <w:p w:rsidR="002A7E5B" w:rsidRDefault="002A7E5B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2A7E5B" w:rsidRDefault="002A7E5B" w:rsidP="00A0603F">
      <w:pPr>
        <w:pStyle w:val="pkt"/>
        <w:numPr>
          <w:ilvl w:val="0"/>
          <w:numId w:val="89"/>
        </w:numPr>
        <w:spacing w:before="0" w:after="4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>Dane ogólne</w:t>
      </w:r>
      <w:r w:rsidRPr="002A77C1">
        <w:rPr>
          <w:rFonts w:ascii="Calibri" w:hAnsi="Calibri" w:cs="Segoe UI"/>
          <w:b/>
          <w:sz w:val="20"/>
        </w:rPr>
        <w:t>.</w:t>
      </w:r>
    </w:p>
    <w:p w:rsidR="002A7E5B" w:rsidRPr="002A7E5B" w:rsidRDefault="002A7E5B" w:rsidP="004A345C">
      <w:pPr>
        <w:tabs>
          <w:tab w:val="left" w:pos="540"/>
        </w:tabs>
        <w:spacing w:after="40"/>
        <w:jc w:val="both"/>
        <w:rPr>
          <w:rFonts w:ascii="Calibri" w:hAnsi="Calibri" w:cs="Calibri"/>
          <w:sz w:val="20"/>
          <w:szCs w:val="20"/>
        </w:rPr>
      </w:pPr>
    </w:p>
    <w:p w:rsidR="002A7E5B" w:rsidRPr="002A7E5B" w:rsidRDefault="002A7E5B" w:rsidP="00A0603F">
      <w:pPr>
        <w:pStyle w:val="Tytu"/>
        <w:numPr>
          <w:ilvl w:val="0"/>
          <w:numId w:val="87"/>
        </w:numPr>
        <w:tabs>
          <w:tab w:val="clear" w:pos="720"/>
          <w:tab w:val="num" w:pos="426"/>
        </w:tabs>
        <w:spacing w:line="240" w:lineRule="exact"/>
        <w:ind w:left="426" w:hanging="426"/>
        <w:jc w:val="both"/>
        <w:rPr>
          <w:rFonts w:ascii="Calibri" w:hAnsi="Calibri" w:cs="Calibri"/>
          <w:sz w:val="20"/>
        </w:rPr>
      </w:pPr>
      <w:r w:rsidRPr="002A7E5B">
        <w:rPr>
          <w:rFonts w:ascii="Calibri" w:hAnsi="Calibri" w:cs="Calibri"/>
          <w:b w:val="0"/>
          <w:sz w:val="20"/>
        </w:rPr>
        <w:t xml:space="preserve">Samodzielny Publiczny Zakład Opieki Zdrowotnej Uniwersytecki Szpital Kliniczny Nr </w:t>
      </w:r>
      <w:smartTag w:uri="TKomp" w:element="Tag123">
        <w:smartTagPr>
          <w:attr w:name="wartosc" w:val="1"/>
        </w:smartTagPr>
        <w:r w:rsidRPr="002A7E5B">
          <w:rPr>
            <w:rFonts w:ascii="Calibri" w:hAnsi="Calibri" w:cs="Calibri"/>
            <w:b w:val="0"/>
            <w:sz w:val="20"/>
          </w:rPr>
          <w:t>1</w:t>
        </w:r>
      </w:smartTag>
      <w:r w:rsidRPr="002A7E5B">
        <w:rPr>
          <w:rFonts w:ascii="Calibri" w:hAnsi="Calibri" w:cs="Calibri"/>
          <w:b w:val="0"/>
          <w:sz w:val="20"/>
        </w:rPr>
        <w:t xml:space="preserve"> im. N. Barlickiego Uniwersytetu Medycznego w Łodzi zaprasza do składania ofert w postępowaniu prowadzonym w trybie przetargu nieograniczonego.</w:t>
      </w:r>
    </w:p>
    <w:p w:rsidR="002A7E5B" w:rsidRPr="002A7E5B" w:rsidRDefault="002A7E5B" w:rsidP="00A0603F">
      <w:pPr>
        <w:pStyle w:val="Tytu"/>
        <w:numPr>
          <w:ilvl w:val="0"/>
          <w:numId w:val="87"/>
        </w:numPr>
        <w:tabs>
          <w:tab w:val="clear" w:pos="720"/>
          <w:tab w:val="num" w:pos="426"/>
        </w:tabs>
        <w:spacing w:line="240" w:lineRule="exact"/>
        <w:ind w:left="426" w:hanging="426"/>
        <w:jc w:val="both"/>
        <w:rPr>
          <w:rFonts w:ascii="Calibri" w:hAnsi="Calibri" w:cs="Calibri"/>
          <w:b w:val="0"/>
          <w:sz w:val="20"/>
        </w:rPr>
      </w:pPr>
      <w:r w:rsidRPr="002A7E5B">
        <w:rPr>
          <w:rFonts w:ascii="Calibri" w:hAnsi="Calibri" w:cs="Calibri"/>
          <w:b w:val="0"/>
          <w:sz w:val="20"/>
        </w:rPr>
        <w:t>Postępowanie zostanie przeprowadzone na podstawie ustawy PZP, przepisów wykonawczych wydanych na jej podstawie oraz niniejszej SIWZ. W sprawach nieuregulowanych ustawą będą miały zastosowanie przepisy kodeksu cywilnego.</w:t>
      </w:r>
    </w:p>
    <w:p w:rsidR="002A7E5B" w:rsidRPr="002A7E5B" w:rsidRDefault="002A7E5B" w:rsidP="00A0603F">
      <w:pPr>
        <w:pStyle w:val="Tytu"/>
        <w:numPr>
          <w:ilvl w:val="0"/>
          <w:numId w:val="87"/>
        </w:numPr>
        <w:tabs>
          <w:tab w:val="clear" w:pos="720"/>
          <w:tab w:val="num" w:pos="426"/>
        </w:tabs>
        <w:spacing w:line="240" w:lineRule="exact"/>
        <w:ind w:left="426" w:hanging="426"/>
        <w:jc w:val="both"/>
        <w:rPr>
          <w:rFonts w:ascii="Calibri" w:hAnsi="Calibri" w:cs="Calibri"/>
          <w:sz w:val="20"/>
        </w:rPr>
      </w:pPr>
      <w:r w:rsidRPr="002A7E5B">
        <w:rPr>
          <w:rFonts w:ascii="Calibri" w:hAnsi="Calibri" w:cs="Calibri"/>
          <w:b w:val="0"/>
          <w:sz w:val="20"/>
        </w:rPr>
        <w:t>Dane zamawiającego:</w:t>
      </w:r>
    </w:p>
    <w:p w:rsidR="002A7E5B" w:rsidRPr="002A7E5B" w:rsidRDefault="002A7E5B" w:rsidP="00A0603F">
      <w:pPr>
        <w:pStyle w:val="Tytu"/>
        <w:numPr>
          <w:ilvl w:val="1"/>
          <w:numId w:val="88"/>
        </w:numPr>
        <w:tabs>
          <w:tab w:val="clear" w:pos="1140"/>
          <w:tab w:val="num" w:pos="1440"/>
        </w:tabs>
        <w:spacing w:line="240" w:lineRule="exact"/>
        <w:ind w:left="1440" w:hanging="540"/>
        <w:jc w:val="both"/>
        <w:rPr>
          <w:rFonts w:ascii="Calibri" w:hAnsi="Calibri" w:cs="Calibri"/>
          <w:sz w:val="20"/>
        </w:rPr>
      </w:pPr>
      <w:r w:rsidRPr="002A7E5B">
        <w:rPr>
          <w:rFonts w:ascii="Calibri" w:hAnsi="Calibri" w:cs="Calibri"/>
          <w:b w:val="0"/>
          <w:sz w:val="20"/>
        </w:rPr>
        <w:t xml:space="preserve">Konto bankowe: </w:t>
      </w:r>
      <w:r w:rsidRPr="002A7E5B">
        <w:rPr>
          <w:rFonts w:ascii="Calibri" w:hAnsi="Calibri" w:cs="Calibri"/>
          <w:sz w:val="20"/>
        </w:rPr>
        <w:t xml:space="preserve"> BGK O/Łódź</w:t>
      </w:r>
    </w:p>
    <w:p w:rsidR="002A7E5B" w:rsidRPr="002A7E5B" w:rsidRDefault="002A7E5B" w:rsidP="00A0603F">
      <w:pPr>
        <w:pStyle w:val="Tytu"/>
        <w:numPr>
          <w:ilvl w:val="1"/>
          <w:numId w:val="88"/>
        </w:numPr>
        <w:tabs>
          <w:tab w:val="clear" w:pos="1140"/>
          <w:tab w:val="num" w:pos="1440"/>
        </w:tabs>
        <w:spacing w:line="240" w:lineRule="exact"/>
        <w:ind w:left="1440" w:hanging="540"/>
        <w:jc w:val="both"/>
        <w:rPr>
          <w:rFonts w:ascii="Calibri" w:hAnsi="Calibri" w:cs="Calibri"/>
          <w:sz w:val="20"/>
        </w:rPr>
      </w:pPr>
      <w:r w:rsidRPr="002A7E5B">
        <w:rPr>
          <w:rFonts w:ascii="Calibri" w:hAnsi="Calibri" w:cs="Calibri"/>
          <w:b w:val="0"/>
          <w:sz w:val="20"/>
        </w:rPr>
        <w:t>Nr konta bankowego:</w:t>
      </w:r>
      <w:r w:rsidRPr="002A7E5B">
        <w:rPr>
          <w:rFonts w:ascii="Calibri" w:hAnsi="Calibri" w:cs="Calibri"/>
          <w:sz w:val="20"/>
        </w:rPr>
        <w:t xml:space="preserve"> 09 1130 1163 0014 7138 1320 0001</w:t>
      </w:r>
    </w:p>
    <w:p w:rsidR="002A7E5B" w:rsidRPr="002A7E5B" w:rsidRDefault="002A7E5B" w:rsidP="00A0603F">
      <w:pPr>
        <w:pStyle w:val="Tytu"/>
        <w:numPr>
          <w:ilvl w:val="1"/>
          <w:numId w:val="88"/>
        </w:numPr>
        <w:tabs>
          <w:tab w:val="clear" w:pos="1140"/>
          <w:tab w:val="num" w:pos="1440"/>
        </w:tabs>
        <w:spacing w:line="240" w:lineRule="exact"/>
        <w:ind w:left="1440" w:hanging="540"/>
        <w:jc w:val="both"/>
        <w:rPr>
          <w:rFonts w:ascii="Calibri" w:hAnsi="Calibri" w:cs="Calibri"/>
          <w:sz w:val="20"/>
        </w:rPr>
      </w:pPr>
      <w:r w:rsidRPr="002A7E5B">
        <w:rPr>
          <w:rFonts w:ascii="Calibri" w:hAnsi="Calibri" w:cs="Calibri"/>
          <w:b w:val="0"/>
          <w:sz w:val="20"/>
        </w:rPr>
        <w:t xml:space="preserve">NIP: </w:t>
      </w:r>
      <w:smartTag w:uri="TKomp" w:element="Tag123">
        <w:smartTagPr>
          <w:attr w:name="wartosc" w:val="725"/>
        </w:smartTagPr>
        <w:r w:rsidRPr="002A7E5B">
          <w:rPr>
            <w:rFonts w:ascii="Calibri" w:hAnsi="Calibri" w:cs="Calibri"/>
            <w:sz w:val="20"/>
          </w:rPr>
          <w:t>725</w:t>
        </w:r>
      </w:smartTag>
      <w:r w:rsidRPr="002A7E5B">
        <w:rPr>
          <w:rFonts w:ascii="Calibri" w:hAnsi="Calibri" w:cs="Calibri"/>
          <w:sz w:val="20"/>
        </w:rPr>
        <w:t>-</w:t>
      </w:r>
      <w:smartTag w:uri="TKomp" w:element="Tag123">
        <w:smartTagPr>
          <w:attr w:name="wartosc" w:val="10"/>
        </w:smartTagPr>
        <w:r w:rsidRPr="002A7E5B">
          <w:rPr>
            <w:rFonts w:ascii="Calibri" w:hAnsi="Calibri" w:cs="Calibri"/>
            <w:sz w:val="20"/>
          </w:rPr>
          <w:t>10</w:t>
        </w:r>
      </w:smartTag>
      <w:r w:rsidRPr="002A7E5B">
        <w:rPr>
          <w:rFonts w:ascii="Calibri" w:hAnsi="Calibri" w:cs="Calibri"/>
          <w:sz w:val="20"/>
        </w:rPr>
        <w:t>-</w:t>
      </w:r>
      <w:smartTag w:uri="TKomp" w:element="Tag123">
        <w:smartTagPr>
          <w:attr w:name="wartosc" w:val="19"/>
        </w:smartTagPr>
        <w:r w:rsidRPr="002A7E5B">
          <w:rPr>
            <w:rFonts w:ascii="Calibri" w:hAnsi="Calibri" w:cs="Calibri"/>
            <w:sz w:val="20"/>
          </w:rPr>
          <w:t>19</w:t>
        </w:r>
      </w:smartTag>
      <w:r w:rsidRPr="002A7E5B">
        <w:rPr>
          <w:rFonts w:ascii="Calibri" w:hAnsi="Calibri" w:cs="Calibri"/>
          <w:sz w:val="20"/>
        </w:rPr>
        <w:t>-0</w:t>
      </w:r>
      <w:smartTag w:uri="TKomp" w:element="Tag123">
        <w:smartTagPr>
          <w:attr w:name="wartosc" w:val="93"/>
        </w:smartTagPr>
        <w:r w:rsidRPr="002A7E5B">
          <w:rPr>
            <w:rFonts w:ascii="Calibri" w:hAnsi="Calibri" w:cs="Calibri"/>
            <w:sz w:val="20"/>
          </w:rPr>
          <w:t>93</w:t>
        </w:r>
      </w:smartTag>
    </w:p>
    <w:p w:rsidR="002A7E5B" w:rsidRPr="002A7E5B" w:rsidRDefault="002A7E5B" w:rsidP="00A0603F">
      <w:pPr>
        <w:pStyle w:val="Tytu"/>
        <w:numPr>
          <w:ilvl w:val="1"/>
          <w:numId w:val="88"/>
        </w:numPr>
        <w:tabs>
          <w:tab w:val="clear" w:pos="1140"/>
          <w:tab w:val="num" w:pos="1440"/>
        </w:tabs>
        <w:spacing w:line="240" w:lineRule="exact"/>
        <w:ind w:left="1440" w:hanging="540"/>
        <w:jc w:val="both"/>
        <w:rPr>
          <w:rFonts w:ascii="Calibri" w:hAnsi="Calibri" w:cs="Calibri"/>
          <w:sz w:val="20"/>
        </w:rPr>
      </w:pPr>
      <w:r w:rsidRPr="002A7E5B">
        <w:rPr>
          <w:rFonts w:ascii="Calibri" w:hAnsi="Calibri" w:cs="Calibri"/>
          <w:b w:val="0"/>
          <w:sz w:val="20"/>
        </w:rPr>
        <w:t xml:space="preserve">REGON: </w:t>
      </w:r>
      <w:r w:rsidRPr="002A7E5B">
        <w:rPr>
          <w:rFonts w:ascii="Calibri" w:hAnsi="Calibri" w:cs="Calibri"/>
          <w:sz w:val="20"/>
        </w:rPr>
        <w:t>000</w:t>
      </w:r>
      <w:smartTag w:uri="TKomp" w:element="Tag123">
        <w:smartTagPr>
          <w:attr w:name="wartosc" w:val="288774"/>
        </w:smartTagPr>
        <w:r w:rsidRPr="002A7E5B">
          <w:rPr>
            <w:rFonts w:ascii="Calibri" w:hAnsi="Calibri" w:cs="Calibri"/>
            <w:sz w:val="20"/>
          </w:rPr>
          <w:t>288774</w:t>
        </w:r>
      </w:smartTag>
    </w:p>
    <w:p w:rsidR="002A7E5B" w:rsidRPr="002A7E5B" w:rsidRDefault="002A7E5B" w:rsidP="00A0603F">
      <w:pPr>
        <w:pStyle w:val="Tytu"/>
        <w:numPr>
          <w:ilvl w:val="1"/>
          <w:numId w:val="88"/>
        </w:numPr>
        <w:tabs>
          <w:tab w:val="clear" w:pos="1140"/>
          <w:tab w:val="num" w:pos="1440"/>
        </w:tabs>
        <w:spacing w:line="240" w:lineRule="exact"/>
        <w:ind w:left="1440" w:hanging="540"/>
        <w:jc w:val="both"/>
        <w:rPr>
          <w:rFonts w:ascii="Calibri" w:hAnsi="Calibri" w:cs="Calibri"/>
          <w:sz w:val="20"/>
        </w:rPr>
      </w:pPr>
      <w:r w:rsidRPr="002A7E5B">
        <w:rPr>
          <w:rFonts w:ascii="Calibri" w:hAnsi="Calibri" w:cs="Calibri"/>
          <w:b w:val="0"/>
          <w:sz w:val="20"/>
        </w:rPr>
        <w:t xml:space="preserve">KRS: </w:t>
      </w:r>
      <w:r w:rsidRPr="002A7E5B">
        <w:rPr>
          <w:rFonts w:ascii="Calibri" w:hAnsi="Calibri" w:cs="Calibri"/>
          <w:sz w:val="20"/>
        </w:rPr>
        <w:t>00000</w:t>
      </w:r>
      <w:smartTag w:uri="TKomp" w:element="Tag123">
        <w:smartTagPr>
          <w:attr w:name="wartosc" w:val="21295"/>
        </w:smartTagPr>
        <w:r w:rsidRPr="002A7E5B">
          <w:rPr>
            <w:rFonts w:ascii="Calibri" w:hAnsi="Calibri" w:cs="Calibri"/>
            <w:sz w:val="20"/>
          </w:rPr>
          <w:t>21295</w:t>
        </w:r>
      </w:smartTag>
    </w:p>
    <w:p w:rsidR="002A7E5B" w:rsidRPr="002A7E5B" w:rsidRDefault="002A7E5B" w:rsidP="00A0603F">
      <w:pPr>
        <w:pStyle w:val="Tytu"/>
        <w:numPr>
          <w:ilvl w:val="1"/>
          <w:numId w:val="88"/>
        </w:numPr>
        <w:tabs>
          <w:tab w:val="clear" w:pos="1140"/>
          <w:tab w:val="num" w:pos="1440"/>
        </w:tabs>
        <w:spacing w:line="240" w:lineRule="exact"/>
        <w:ind w:left="1440" w:hanging="540"/>
        <w:jc w:val="both"/>
        <w:rPr>
          <w:rFonts w:ascii="Calibri" w:hAnsi="Calibri" w:cs="Calibri"/>
          <w:sz w:val="20"/>
        </w:rPr>
      </w:pPr>
      <w:r w:rsidRPr="002A7E5B">
        <w:rPr>
          <w:rFonts w:ascii="Calibri" w:hAnsi="Calibri" w:cs="Calibri"/>
          <w:b w:val="0"/>
          <w:sz w:val="20"/>
        </w:rPr>
        <w:t>Dokładny adres do korespondencji:</w:t>
      </w:r>
      <w:r w:rsidRPr="002A7E5B">
        <w:rPr>
          <w:rFonts w:ascii="Calibri" w:hAnsi="Calibri" w:cs="Calibri"/>
          <w:b w:val="0"/>
          <w:sz w:val="20"/>
        </w:rPr>
        <w:tab/>
      </w:r>
      <w:r w:rsidRPr="002A7E5B">
        <w:rPr>
          <w:rFonts w:ascii="Calibri" w:hAnsi="Calibri" w:cs="Calibri"/>
          <w:b w:val="0"/>
          <w:sz w:val="20"/>
        </w:rPr>
        <w:br/>
        <w:t>Samodzielny Publiczny Zakład Opieki Zdrowotnej Uniwersytecki Szpital Kliniczny Nr </w:t>
      </w:r>
      <w:smartTag w:uri="TKomp" w:element="Tag123">
        <w:smartTagPr>
          <w:attr w:name="wartosc" w:val="1"/>
        </w:smartTagPr>
        <w:r w:rsidRPr="002A7E5B">
          <w:rPr>
            <w:rFonts w:ascii="Calibri" w:hAnsi="Calibri" w:cs="Calibri"/>
            <w:b w:val="0"/>
            <w:sz w:val="20"/>
          </w:rPr>
          <w:t>1</w:t>
        </w:r>
      </w:smartTag>
      <w:r w:rsidRPr="002A7E5B">
        <w:rPr>
          <w:rFonts w:ascii="Calibri" w:hAnsi="Calibri" w:cs="Calibri"/>
          <w:b w:val="0"/>
          <w:sz w:val="20"/>
        </w:rPr>
        <w:t xml:space="preserve"> im. N. Barlickiego Uniwersytetu Medycznego w Łodzi, ul. Kopcińskiego </w:t>
      </w:r>
      <w:smartTag w:uri="TKomp" w:element="Tag123">
        <w:smartTagPr>
          <w:attr w:name="wartosc" w:val="22,"/>
        </w:smartTagPr>
        <w:r w:rsidRPr="002A7E5B">
          <w:rPr>
            <w:rFonts w:ascii="Calibri" w:hAnsi="Calibri" w:cs="Calibri"/>
            <w:b w:val="0"/>
            <w:sz w:val="20"/>
          </w:rPr>
          <w:t>22,</w:t>
        </w:r>
      </w:smartTag>
      <w:r w:rsidRPr="002A7E5B">
        <w:rPr>
          <w:rFonts w:ascii="Calibri" w:hAnsi="Calibri" w:cs="Calibri"/>
          <w:b w:val="0"/>
          <w:sz w:val="20"/>
        </w:rPr>
        <w:t xml:space="preserve"> </w:t>
      </w:r>
      <w:smartTag w:uri="TKomp" w:element="Tag123">
        <w:smartTagPr>
          <w:attr w:name="wartosc" w:val="90"/>
        </w:smartTagPr>
        <w:r w:rsidRPr="002A7E5B">
          <w:rPr>
            <w:rFonts w:ascii="Calibri" w:hAnsi="Calibri" w:cs="Calibri"/>
            <w:b w:val="0"/>
            <w:sz w:val="20"/>
          </w:rPr>
          <w:t>90</w:t>
        </w:r>
      </w:smartTag>
      <w:r w:rsidRPr="002A7E5B">
        <w:rPr>
          <w:rFonts w:ascii="Calibri" w:hAnsi="Calibri" w:cs="Calibri"/>
          <w:b w:val="0"/>
          <w:sz w:val="20"/>
        </w:rPr>
        <w:t>-</w:t>
      </w:r>
      <w:smartTag w:uri="TKomp" w:element="Tag123">
        <w:smartTagPr>
          <w:attr w:name="wartosc" w:val="153"/>
        </w:smartTagPr>
        <w:r w:rsidRPr="002A7E5B">
          <w:rPr>
            <w:rFonts w:ascii="Calibri" w:hAnsi="Calibri" w:cs="Calibri"/>
            <w:b w:val="0"/>
            <w:sz w:val="20"/>
          </w:rPr>
          <w:t>153</w:t>
        </w:r>
      </w:smartTag>
      <w:r w:rsidRPr="002A7E5B">
        <w:rPr>
          <w:rFonts w:ascii="Calibri" w:hAnsi="Calibri" w:cs="Calibri"/>
          <w:b w:val="0"/>
          <w:sz w:val="20"/>
        </w:rPr>
        <w:t xml:space="preserve"> Łódź, z dopiskiem Dział Zamówień Publicznych.</w:t>
      </w:r>
    </w:p>
    <w:p w:rsidR="002A7E5B" w:rsidRPr="002A7E5B" w:rsidRDefault="002A7E5B" w:rsidP="00A0603F">
      <w:pPr>
        <w:pStyle w:val="Tytu"/>
        <w:numPr>
          <w:ilvl w:val="1"/>
          <w:numId w:val="88"/>
        </w:numPr>
        <w:tabs>
          <w:tab w:val="clear" w:pos="1140"/>
          <w:tab w:val="num" w:pos="1440"/>
        </w:tabs>
        <w:spacing w:line="240" w:lineRule="exact"/>
        <w:ind w:left="1440" w:hanging="540"/>
        <w:jc w:val="both"/>
        <w:rPr>
          <w:rFonts w:ascii="Calibri" w:hAnsi="Calibri" w:cs="Calibri"/>
          <w:sz w:val="20"/>
        </w:rPr>
      </w:pPr>
      <w:r w:rsidRPr="002A7E5B">
        <w:rPr>
          <w:rFonts w:ascii="Calibri" w:hAnsi="Calibri" w:cs="Calibri"/>
          <w:b w:val="0"/>
          <w:sz w:val="20"/>
        </w:rPr>
        <w:t xml:space="preserve">Faks do korespondencji w sprawie zamówienia: </w:t>
      </w:r>
      <w:smartTag w:uri="TKomp" w:element="Tag123">
        <w:smartTagPr>
          <w:attr w:name="wartosc" w:val="42"/>
        </w:smartTagPr>
        <w:r w:rsidRPr="002A7E5B">
          <w:rPr>
            <w:rFonts w:ascii="Calibri" w:hAnsi="Calibri" w:cs="Calibri"/>
            <w:sz w:val="20"/>
          </w:rPr>
          <w:t>42</w:t>
        </w:r>
      </w:smartTag>
      <w:r w:rsidRPr="002A7E5B">
        <w:rPr>
          <w:rFonts w:ascii="Calibri" w:hAnsi="Calibri" w:cs="Calibri"/>
          <w:sz w:val="20"/>
        </w:rPr>
        <w:t> </w:t>
      </w:r>
      <w:smartTag w:uri="TKomp" w:element="Tag123">
        <w:smartTagPr>
          <w:attr w:name="wartosc" w:val="678"/>
        </w:smartTagPr>
        <w:r w:rsidRPr="002A7E5B">
          <w:rPr>
            <w:rFonts w:ascii="Calibri" w:hAnsi="Calibri" w:cs="Calibri"/>
            <w:sz w:val="20"/>
          </w:rPr>
          <w:t>678</w:t>
        </w:r>
      </w:smartTag>
      <w:r w:rsidRPr="002A7E5B">
        <w:rPr>
          <w:rFonts w:ascii="Calibri" w:hAnsi="Calibri" w:cs="Calibri"/>
          <w:sz w:val="20"/>
        </w:rPr>
        <w:t>-</w:t>
      </w:r>
      <w:smartTag w:uri="TKomp" w:element="Tag123">
        <w:smartTagPr>
          <w:attr w:name="wartosc" w:val="99"/>
        </w:smartTagPr>
        <w:r w:rsidRPr="002A7E5B">
          <w:rPr>
            <w:rFonts w:ascii="Calibri" w:hAnsi="Calibri" w:cs="Calibri"/>
            <w:sz w:val="20"/>
          </w:rPr>
          <w:t>99</w:t>
        </w:r>
      </w:smartTag>
      <w:r w:rsidRPr="002A7E5B">
        <w:rPr>
          <w:rFonts w:ascii="Calibri" w:hAnsi="Calibri" w:cs="Calibri"/>
          <w:sz w:val="20"/>
        </w:rPr>
        <w:t>-</w:t>
      </w:r>
      <w:smartTag w:uri="TKomp" w:element="Tag123">
        <w:smartTagPr>
          <w:attr w:name="wartosc" w:val="52"/>
        </w:smartTagPr>
        <w:r w:rsidRPr="002A7E5B">
          <w:rPr>
            <w:rFonts w:ascii="Calibri" w:hAnsi="Calibri" w:cs="Calibri"/>
            <w:sz w:val="20"/>
          </w:rPr>
          <w:t>52</w:t>
        </w:r>
      </w:smartTag>
    </w:p>
    <w:p w:rsidR="002A7E5B" w:rsidRPr="002A7E5B" w:rsidRDefault="002A7E5B" w:rsidP="00A0603F">
      <w:pPr>
        <w:pStyle w:val="Tytu"/>
        <w:numPr>
          <w:ilvl w:val="1"/>
          <w:numId w:val="88"/>
        </w:numPr>
        <w:tabs>
          <w:tab w:val="clear" w:pos="1140"/>
          <w:tab w:val="num" w:pos="1440"/>
        </w:tabs>
        <w:spacing w:line="240" w:lineRule="exact"/>
        <w:ind w:left="1440" w:hanging="540"/>
        <w:jc w:val="both"/>
        <w:rPr>
          <w:rFonts w:ascii="Calibri" w:hAnsi="Calibri" w:cs="Calibri"/>
          <w:sz w:val="20"/>
        </w:rPr>
      </w:pPr>
      <w:r w:rsidRPr="002A7E5B">
        <w:rPr>
          <w:rFonts w:ascii="Calibri" w:hAnsi="Calibri" w:cs="Calibri"/>
          <w:b w:val="0"/>
          <w:sz w:val="20"/>
        </w:rPr>
        <w:t xml:space="preserve">Adres internetowy zamawiającego: </w:t>
      </w:r>
      <w:hyperlink r:id="rId9" w:history="1">
        <w:r w:rsidRPr="002A7E5B">
          <w:rPr>
            <w:rStyle w:val="Hipercze"/>
            <w:rFonts w:ascii="Calibri" w:eastAsiaTheme="majorEastAsia" w:hAnsi="Calibri" w:cs="Calibri"/>
            <w:sz w:val="20"/>
          </w:rPr>
          <w:t>http://www.barlicki.pl</w:t>
        </w:r>
      </w:hyperlink>
    </w:p>
    <w:p w:rsidR="002A7E5B" w:rsidRPr="002A7E5B" w:rsidRDefault="002A7E5B" w:rsidP="00A0603F">
      <w:pPr>
        <w:pStyle w:val="Tytu"/>
        <w:numPr>
          <w:ilvl w:val="1"/>
          <w:numId w:val="88"/>
        </w:numPr>
        <w:tabs>
          <w:tab w:val="clear" w:pos="1140"/>
          <w:tab w:val="num" w:pos="1440"/>
        </w:tabs>
        <w:spacing w:line="240" w:lineRule="exact"/>
        <w:ind w:left="1440" w:hanging="540"/>
        <w:jc w:val="both"/>
        <w:rPr>
          <w:rFonts w:ascii="Calibri" w:hAnsi="Calibri" w:cs="Calibri"/>
          <w:sz w:val="20"/>
        </w:rPr>
      </w:pPr>
      <w:r w:rsidRPr="002A7E5B">
        <w:rPr>
          <w:rFonts w:ascii="Calibri" w:hAnsi="Calibri" w:cs="Calibri"/>
          <w:b w:val="0"/>
          <w:sz w:val="20"/>
        </w:rPr>
        <w:t xml:space="preserve">E-mail do korespondencji w sprawie zamówienia: </w:t>
      </w:r>
      <w:hyperlink r:id="rId10" w:history="1">
        <w:r w:rsidRPr="001F73D3">
          <w:rPr>
            <w:rStyle w:val="Hipercze"/>
            <w:rFonts w:ascii="Calibri" w:eastAsiaTheme="majorEastAsia" w:hAnsi="Calibri" w:cs="Calibri"/>
            <w:sz w:val="20"/>
          </w:rPr>
          <w:t>aleksandra.niedzialkowska@barlicki.pl</w:t>
        </w:r>
      </w:hyperlink>
      <w:r w:rsidRPr="002A7E5B">
        <w:rPr>
          <w:rFonts w:ascii="Calibri" w:hAnsi="Calibri" w:cs="Calibri"/>
          <w:sz w:val="20"/>
        </w:rPr>
        <w:t xml:space="preserve"> </w:t>
      </w:r>
    </w:p>
    <w:p w:rsidR="002A7E5B" w:rsidRPr="002A7E5B" w:rsidRDefault="002A7E5B" w:rsidP="004A345C">
      <w:pPr>
        <w:tabs>
          <w:tab w:val="left" w:pos="540"/>
        </w:tabs>
        <w:spacing w:after="40"/>
        <w:jc w:val="both"/>
        <w:rPr>
          <w:rFonts w:ascii="Calibri" w:hAnsi="Calibri" w:cs="Calibri"/>
          <w:sz w:val="20"/>
          <w:szCs w:val="20"/>
        </w:rPr>
      </w:pPr>
    </w:p>
    <w:p w:rsidR="004A345C" w:rsidRPr="005E2D9F" w:rsidRDefault="004A345C" w:rsidP="004A345C">
      <w:pPr>
        <w:tabs>
          <w:tab w:val="left" w:pos="540"/>
        </w:tabs>
        <w:spacing w:after="40"/>
        <w:jc w:val="both"/>
        <w:rPr>
          <w:rFonts w:asciiTheme="minorHAnsi" w:hAnsiTheme="minorHAnsi" w:cstheme="minorHAns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r w:rsidR="00580163" w:rsidRPr="005E2D9F">
        <w:rPr>
          <w:rFonts w:asciiTheme="minorHAnsi" w:hAnsiTheme="minorHAnsi" w:cstheme="minorHAnsi"/>
          <w:b/>
        </w:rPr>
        <w:t>www.barlicki.pl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2C750C">
      <w:pPr>
        <w:pStyle w:val="pkt"/>
        <w:numPr>
          <w:ilvl w:val="0"/>
          <w:numId w:val="3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2C750C">
      <w:pPr>
        <w:pStyle w:val="pkt"/>
        <w:numPr>
          <w:ilvl w:val="0"/>
          <w:numId w:val="3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2C750C">
      <w:pPr>
        <w:pStyle w:val="pkt"/>
        <w:numPr>
          <w:ilvl w:val="0"/>
          <w:numId w:val="3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7D3E72" w:rsidRPr="00BD11A4" w:rsidRDefault="007D3E72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12078E" w:rsidRPr="0012078E" w:rsidRDefault="00527886" w:rsidP="00B92581">
      <w:pPr>
        <w:pStyle w:val="Tekstpodstawowy"/>
        <w:numPr>
          <w:ilvl w:val="0"/>
          <w:numId w:val="25"/>
        </w:numPr>
        <w:ind w:left="426" w:hanging="426"/>
        <w:rPr>
          <w:rFonts w:asciiTheme="minorHAnsi" w:hAnsiTheme="minorHAnsi" w:cs="Arial"/>
          <w:sz w:val="20"/>
        </w:rPr>
      </w:pPr>
      <w:r w:rsidRPr="00527886">
        <w:rPr>
          <w:rFonts w:asciiTheme="minorHAnsi" w:hAnsiTheme="minorHAnsi" w:cs="Arial"/>
          <w:sz w:val="20"/>
        </w:rPr>
        <w:t xml:space="preserve">Przedmiotem zamówienia jest </w:t>
      </w:r>
      <w:r w:rsidR="00CD1EFE" w:rsidRPr="00CD1EFE">
        <w:rPr>
          <w:rFonts w:asciiTheme="minorHAnsi" w:hAnsiTheme="minorHAnsi" w:cs="Arial"/>
          <w:sz w:val="20"/>
        </w:rPr>
        <w:t xml:space="preserve">DOSTAWA I WDROŻENIE SYSTEMU KADROWO-PŁACOWEGO </w:t>
      </w:r>
      <w:r w:rsidR="00931EB2">
        <w:rPr>
          <w:rFonts w:asciiTheme="minorHAnsi" w:hAnsiTheme="minorHAnsi" w:cs="Arial"/>
          <w:sz w:val="20"/>
        </w:rPr>
        <w:br/>
      </w:r>
      <w:r w:rsidR="00CD1EFE" w:rsidRPr="00CD1EFE">
        <w:rPr>
          <w:rFonts w:asciiTheme="minorHAnsi" w:hAnsiTheme="minorHAnsi" w:cs="Arial"/>
          <w:sz w:val="20"/>
        </w:rPr>
        <w:t>I FINANSOWO-KSIĘGOWEGO WRAZ Z MODUŁEM GOSPODARKI MATERIAŁOWEJ I ŚRODKÓW TRWAŁYCH</w:t>
      </w:r>
      <w:r w:rsidR="00F05A8E">
        <w:rPr>
          <w:rFonts w:asciiTheme="minorHAnsi" w:hAnsiTheme="minorHAnsi" w:cs="Arial"/>
          <w:sz w:val="20"/>
        </w:rPr>
        <w:t xml:space="preserve"> </w:t>
      </w:r>
      <w:r w:rsidR="00F05A8E" w:rsidRPr="00F05A8E">
        <w:rPr>
          <w:rFonts w:asciiTheme="minorHAnsi" w:hAnsiTheme="minorHAnsi" w:cs="Arial"/>
          <w:sz w:val="20"/>
        </w:rPr>
        <w:t>(ERP)</w:t>
      </w:r>
      <w:r w:rsidR="00FF1793">
        <w:rPr>
          <w:rFonts w:asciiTheme="minorHAnsi" w:hAnsiTheme="minorHAnsi" w:cs="Arial"/>
          <w:sz w:val="20"/>
        </w:rPr>
        <w:t xml:space="preserve"> ORAZ INTEGRACJA Z ISTNIEJĄCYMI SYSTEMAMI INFORMATYCZNYMI TYPU HIS</w:t>
      </w:r>
    </w:p>
    <w:p w:rsidR="00527886" w:rsidRPr="00B769A5" w:rsidRDefault="00B769A5" w:rsidP="006B65CB">
      <w:pPr>
        <w:pStyle w:val="Tekstpodstawowy"/>
        <w:ind w:left="426"/>
        <w:rPr>
          <w:rFonts w:asciiTheme="minorHAnsi" w:hAnsiTheme="minorHAnsi" w:cs="Arial"/>
          <w:b w:val="0"/>
          <w:sz w:val="20"/>
        </w:rPr>
      </w:pPr>
      <w:r w:rsidRPr="00B769A5">
        <w:rPr>
          <w:rFonts w:asciiTheme="minorHAnsi" w:hAnsiTheme="minorHAnsi" w:cs="Arial"/>
          <w:b w:val="0"/>
          <w:sz w:val="20"/>
        </w:rPr>
        <w:t>Szczegółowy</w:t>
      </w:r>
      <w:r>
        <w:rPr>
          <w:rFonts w:asciiTheme="minorHAnsi" w:hAnsiTheme="minorHAnsi" w:cs="Arial"/>
          <w:b w:val="0"/>
          <w:sz w:val="20"/>
        </w:rPr>
        <w:t xml:space="preserve"> opis przedmiotu  zamówienia</w:t>
      </w:r>
      <w:r w:rsidRPr="00B769A5">
        <w:rPr>
          <w:rFonts w:asciiTheme="minorHAnsi" w:hAnsiTheme="minorHAnsi" w:cs="Arial"/>
          <w:b w:val="0"/>
          <w:sz w:val="20"/>
        </w:rPr>
        <w:t>,</w:t>
      </w:r>
      <w:r w:rsidR="006B65CB">
        <w:rPr>
          <w:rFonts w:asciiTheme="minorHAnsi" w:hAnsiTheme="minorHAnsi" w:cs="Arial"/>
          <w:b w:val="0"/>
          <w:sz w:val="20"/>
        </w:rPr>
        <w:t xml:space="preserve"> w tym harmonogram prac,</w:t>
      </w:r>
      <w:r w:rsidRPr="00B769A5">
        <w:rPr>
          <w:rFonts w:asciiTheme="minorHAnsi" w:hAnsiTheme="minorHAnsi" w:cs="Arial"/>
          <w:b w:val="0"/>
          <w:sz w:val="20"/>
        </w:rPr>
        <w:t xml:space="preserve"> zawiera formularz produ</w:t>
      </w:r>
      <w:r>
        <w:rPr>
          <w:rFonts w:asciiTheme="minorHAnsi" w:hAnsiTheme="minorHAnsi" w:cs="Arial"/>
          <w:b w:val="0"/>
          <w:sz w:val="20"/>
        </w:rPr>
        <w:t xml:space="preserve">ktowy, stanowiący </w:t>
      </w:r>
      <w:r w:rsidRPr="00931EB2">
        <w:rPr>
          <w:rFonts w:asciiTheme="minorHAnsi" w:hAnsiTheme="minorHAnsi" w:cs="Arial"/>
          <w:sz w:val="20"/>
        </w:rPr>
        <w:t xml:space="preserve">Załącznik Nr </w:t>
      </w:r>
      <w:r w:rsidR="00F13F4A" w:rsidRPr="00931EB2">
        <w:rPr>
          <w:rFonts w:asciiTheme="minorHAnsi" w:hAnsiTheme="minorHAnsi" w:cs="Arial"/>
          <w:sz w:val="20"/>
        </w:rPr>
        <w:t>5</w:t>
      </w:r>
      <w:r w:rsidRPr="00F13F4A">
        <w:rPr>
          <w:rFonts w:asciiTheme="minorHAnsi" w:hAnsiTheme="minorHAnsi" w:cs="Arial"/>
          <w:b w:val="0"/>
          <w:sz w:val="20"/>
        </w:rPr>
        <w:t xml:space="preserve"> do SIWZ.</w:t>
      </w:r>
      <w:r w:rsidR="00527886">
        <w:t xml:space="preserve"> </w:t>
      </w:r>
    </w:p>
    <w:p w:rsidR="004A345C" w:rsidRDefault="004A345C" w:rsidP="00B92581">
      <w:pPr>
        <w:numPr>
          <w:ilvl w:val="0"/>
          <w:numId w:val="25"/>
        </w:numPr>
        <w:tabs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Pr="002733D9">
        <w:rPr>
          <w:rFonts w:ascii="Calibri" w:hAnsi="Calibri" w:cs="Segoe UI"/>
          <w:sz w:val="20"/>
          <w:szCs w:val="20"/>
        </w:rPr>
        <w:t xml:space="preserve"> </w:t>
      </w:r>
      <w:r w:rsidRPr="002733D9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>
        <w:rPr>
          <w:rFonts w:ascii="Calibri" w:hAnsi="Calibri" w:cs="Segoe UI"/>
          <w:b/>
          <w:sz w:val="20"/>
          <w:szCs w:val="20"/>
        </w:rPr>
        <w:t xml:space="preserve"> 4</w:t>
      </w:r>
      <w:r w:rsidR="008009F0">
        <w:rPr>
          <w:rFonts w:ascii="Calibri" w:hAnsi="Calibri" w:cs="Segoe UI"/>
          <w:b/>
          <w:sz w:val="20"/>
          <w:szCs w:val="20"/>
        </w:rPr>
        <w:t xml:space="preserve"> </w:t>
      </w:r>
      <w:r w:rsidRPr="002733D9">
        <w:rPr>
          <w:rFonts w:ascii="Calibri" w:hAnsi="Calibri" w:cs="Segoe UI"/>
          <w:sz w:val="20"/>
          <w:szCs w:val="20"/>
        </w:rPr>
        <w:t>do SIWZ.</w:t>
      </w:r>
    </w:p>
    <w:p w:rsidR="00A15D68" w:rsidRPr="006B65CB" w:rsidRDefault="00A15D68" w:rsidP="006B65CB">
      <w:pPr>
        <w:numPr>
          <w:ilvl w:val="0"/>
          <w:numId w:val="25"/>
        </w:numPr>
        <w:tabs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Warunki płatności</w:t>
      </w:r>
      <w:r w:rsidR="006D464D">
        <w:rPr>
          <w:rFonts w:ascii="Calibri" w:hAnsi="Calibri" w:cs="Segoe UI"/>
          <w:sz w:val="20"/>
          <w:szCs w:val="20"/>
        </w:rPr>
        <w:t xml:space="preserve">: </w:t>
      </w:r>
      <w:r w:rsidR="006B65CB" w:rsidRPr="006B65CB">
        <w:rPr>
          <w:rFonts w:ascii="Calibri" w:hAnsi="Calibri" w:cs="Segoe UI"/>
          <w:sz w:val="20"/>
          <w:szCs w:val="20"/>
        </w:rPr>
        <w:t xml:space="preserve">płatności z tytułu realizacji przedmiotu Umowy będą uiszczane przez Zamawiającego na podstawie  faktur VAT wystawionych przez Wykonawcę po wykonaniu poszczególnych etapów prac objętych Harmonogramem Realizacji Umowy. Należności wynikające z faktur zostaną uiszczone przez Zamawiającego w terminie 30 dni od daty otrzymania faktur Vat. </w:t>
      </w:r>
      <w:r w:rsidRPr="006B65CB">
        <w:rPr>
          <w:rFonts w:ascii="Calibri" w:hAnsi="Calibri" w:cs="Segoe UI"/>
          <w:sz w:val="20"/>
          <w:szCs w:val="20"/>
        </w:rPr>
        <w:t>(</w:t>
      </w:r>
      <w:r w:rsidR="006B65CB" w:rsidRPr="006B65CB">
        <w:rPr>
          <w:rFonts w:ascii="Calibri" w:hAnsi="Calibri" w:cs="Segoe UI"/>
          <w:sz w:val="20"/>
          <w:szCs w:val="20"/>
        </w:rPr>
        <w:t>H</w:t>
      </w:r>
      <w:r w:rsidRPr="006B65CB">
        <w:rPr>
          <w:rFonts w:ascii="Calibri" w:hAnsi="Calibri" w:cs="Segoe UI"/>
          <w:sz w:val="20"/>
          <w:szCs w:val="20"/>
        </w:rPr>
        <w:t>armonogram</w:t>
      </w:r>
      <w:r>
        <w:rPr>
          <w:rFonts w:ascii="Calibri" w:hAnsi="Calibri" w:cs="Segoe UI"/>
          <w:sz w:val="20"/>
          <w:szCs w:val="20"/>
        </w:rPr>
        <w:t xml:space="preserve"> płatności</w:t>
      </w:r>
      <w:r w:rsidR="006B65CB">
        <w:rPr>
          <w:rFonts w:ascii="Calibri" w:hAnsi="Calibri" w:cs="Segoe UI"/>
          <w:sz w:val="20"/>
          <w:szCs w:val="20"/>
        </w:rPr>
        <w:t xml:space="preserve"> jest zawarty </w:t>
      </w:r>
      <w:r w:rsidR="006B65CB">
        <w:rPr>
          <w:rFonts w:ascii="Calibri" w:hAnsi="Calibri" w:cs="Segoe UI"/>
          <w:sz w:val="20"/>
          <w:szCs w:val="20"/>
        </w:rPr>
        <w:br/>
        <w:t xml:space="preserve">w </w:t>
      </w:r>
      <w:r w:rsidR="006B65CB" w:rsidRPr="006B65CB">
        <w:rPr>
          <w:rFonts w:ascii="Calibri" w:hAnsi="Calibri" w:cs="Segoe UI"/>
          <w:b/>
          <w:sz w:val="20"/>
          <w:szCs w:val="20"/>
        </w:rPr>
        <w:t>Zał</w:t>
      </w:r>
      <w:r w:rsidR="006B65CB">
        <w:rPr>
          <w:rFonts w:ascii="Calibri" w:hAnsi="Calibri" w:cs="Segoe UI"/>
          <w:b/>
          <w:sz w:val="20"/>
          <w:szCs w:val="20"/>
        </w:rPr>
        <w:t>ączniku nr</w:t>
      </w:r>
      <w:r w:rsidR="006B65CB" w:rsidRPr="006B65CB">
        <w:rPr>
          <w:rFonts w:ascii="Calibri" w:hAnsi="Calibri" w:cs="Segoe UI"/>
          <w:b/>
          <w:sz w:val="20"/>
          <w:szCs w:val="20"/>
        </w:rPr>
        <w:t xml:space="preserve"> 7 do SIWZ</w:t>
      </w:r>
      <w:r w:rsidRPr="006B65CB">
        <w:rPr>
          <w:rFonts w:ascii="Calibri" w:hAnsi="Calibri" w:cs="Segoe UI"/>
          <w:sz w:val="20"/>
          <w:szCs w:val="20"/>
        </w:rPr>
        <w:t xml:space="preserve">) </w:t>
      </w:r>
    </w:p>
    <w:p w:rsidR="008640BE" w:rsidRDefault="004A345C" w:rsidP="00B92581">
      <w:pPr>
        <w:numPr>
          <w:ilvl w:val="0"/>
          <w:numId w:val="25"/>
        </w:numPr>
        <w:tabs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D29B3">
        <w:rPr>
          <w:rFonts w:ascii="Calibri" w:hAnsi="Calibri" w:cs="Segoe UI"/>
          <w:sz w:val="20"/>
          <w:szCs w:val="20"/>
        </w:rPr>
        <w:t xml:space="preserve">Wspólny Słownik Zamówień CPV: </w:t>
      </w:r>
    </w:p>
    <w:p w:rsidR="008640BE" w:rsidRPr="008640BE" w:rsidRDefault="008640BE" w:rsidP="008640BE">
      <w:pPr>
        <w:tabs>
          <w:tab w:val="left" w:pos="3855"/>
        </w:tabs>
        <w:spacing w:after="40"/>
        <w:ind w:left="720"/>
        <w:jc w:val="both"/>
        <w:rPr>
          <w:rFonts w:ascii="Calibri" w:hAnsi="Calibri" w:cs="Segoe UI"/>
          <w:b/>
          <w:sz w:val="20"/>
          <w:szCs w:val="20"/>
        </w:rPr>
      </w:pPr>
      <w:r w:rsidRPr="008640BE">
        <w:rPr>
          <w:rFonts w:ascii="Calibri" w:hAnsi="Calibri" w:cs="Segoe UI"/>
          <w:b/>
          <w:sz w:val="20"/>
          <w:szCs w:val="20"/>
        </w:rPr>
        <w:t>72263000-6 - Usługi wdrażania oprogramowania,</w:t>
      </w:r>
    </w:p>
    <w:p w:rsidR="008640BE" w:rsidRDefault="008640BE" w:rsidP="008640BE">
      <w:pPr>
        <w:tabs>
          <w:tab w:val="left" w:pos="3855"/>
        </w:tabs>
        <w:spacing w:after="40"/>
        <w:ind w:left="720"/>
        <w:jc w:val="both"/>
        <w:rPr>
          <w:rFonts w:ascii="Calibri" w:hAnsi="Calibri" w:cs="Segoe UI"/>
          <w:b/>
          <w:sz w:val="20"/>
          <w:szCs w:val="20"/>
        </w:rPr>
      </w:pPr>
      <w:r w:rsidRPr="008640BE">
        <w:rPr>
          <w:rFonts w:ascii="Calibri" w:hAnsi="Calibri" w:cs="Segoe UI"/>
          <w:b/>
          <w:sz w:val="20"/>
          <w:szCs w:val="20"/>
        </w:rPr>
        <w:t>72268000-1 - Usługi dostawy oprogramowania</w:t>
      </w:r>
      <w:r>
        <w:rPr>
          <w:rFonts w:ascii="Calibri" w:hAnsi="Calibri" w:cs="Segoe UI"/>
          <w:b/>
          <w:sz w:val="20"/>
          <w:szCs w:val="20"/>
        </w:rPr>
        <w:t>,</w:t>
      </w:r>
    </w:p>
    <w:p w:rsidR="008640BE" w:rsidRPr="008640BE" w:rsidRDefault="008640BE" w:rsidP="008640BE">
      <w:pPr>
        <w:tabs>
          <w:tab w:val="left" w:pos="3855"/>
        </w:tabs>
        <w:spacing w:after="40"/>
        <w:ind w:left="720"/>
        <w:jc w:val="both"/>
        <w:rPr>
          <w:rFonts w:ascii="Arial" w:hAnsi="Arial" w:cs="Arial"/>
          <w:b/>
          <w:bCs/>
          <w:sz w:val="20"/>
        </w:rPr>
      </w:pPr>
      <w:r w:rsidRPr="00455BAA">
        <w:rPr>
          <w:rFonts w:asciiTheme="minorHAnsi" w:hAnsiTheme="minorHAnsi" w:cstheme="minorHAnsi"/>
          <w:b/>
          <w:bCs/>
          <w:sz w:val="20"/>
        </w:rPr>
        <w:lastRenderedPageBreak/>
        <w:t>48443000-5</w:t>
      </w:r>
      <w:r>
        <w:rPr>
          <w:rFonts w:asciiTheme="minorHAnsi" w:hAnsiTheme="minorHAnsi" w:cstheme="minorHAnsi"/>
          <w:b/>
          <w:bCs/>
          <w:sz w:val="20"/>
        </w:rPr>
        <w:t xml:space="preserve">  </w:t>
      </w:r>
      <w:r w:rsidRPr="00455BAA">
        <w:rPr>
          <w:rFonts w:asciiTheme="minorHAnsi" w:hAnsiTheme="minorHAnsi" w:cstheme="minorHAnsi"/>
          <w:b/>
          <w:bCs/>
          <w:sz w:val="20"/>
        </w:rPr>
        <w:t>Pakiety oprogramowania do rachunkowości/księgowości</w:t>
      </w:r>
      <w:r>
        <w:rPr>
          <w:rFonts w:asciiTheme="minorHAnsi" w:hAnsiTheme="minorHAnsi" w:cstheme="minorHAnsi"/>
          <w:b/>
          <w:bCs/>
          <w:sz w:val="20"/>
        </w:rPr>
        <w:t>.</w:t>
      </w:r>
      <w:r w:rsidRPr="002D29B3">
        <w:rPr>
          <w:rFonts w:ascii="Arial" w:hAnsi="Arial" w:cs="Arial"/>
          <w:b/>
          <w:bCs/>
          <w:sz w:val="20"/>
        </w:rPr>
        <w:t xml:space="preserve"> </w:t>
      </w:r>
    </w:p>
    <w:p w:rsidR="004A345C" w:rsidRPr="002D29B3" w:rsidRDefault="004A345C" w:rsidP="00B92581">
      <w:pPr>
        <w:numPr>
          <w:ilvl w:val="0"/>
          <w:numId w:val="25"/>
        </w:numPr>
        <w:tabs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D29B3">
        <w:rPr>
          <w:rFonts w:ascii="Calibri" w:hAnsi="Calibri" w:cs="Segoe UI"/>
          <w:sz w:val="20"/>
          <w:szCs w:val="20"/>
        </w:rPr>
        <w:t xml:space="preserve">Zamawiający </w:t>
      </w:r>
      <w:r w:rsidR="00BC457D" w:rsidRPr="002D29B3">
        <w:rPr>
          <w:rFonts w:ascii="Calibri" w:hAnsi="Calibri" w:cs="Segoe UI"/>
          <w:sz w:val="20"/>
          <w:szCs w:val="20"/>
        </w:rPr>
        <w:t>nie dopuszcza składania</w:t>
      </w:r>
      <w:r w:rsidRPr="002D29B3"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B92581">
      <w:pPr>
        <w:numPr>
          <w:ilvl w:val="0"/>
          <w:numId w:val="25"/>
        </w:numPr>
        <w:tabs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A14332" w:rsidRDefault="004A345C" w:rsidP="00B92581">
      <w:pPr>
        <w:numPr>
          <w:ilvl w:val="0"/>
          <w:numId w:val="25"/>
        </w:numPr>
        <w:tabs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A14332" w:rsidRPr="00A14332" w:rsidRDefault="00A14332" w:rsidP="00A14332">
      <w:pPr>
        <w:numPr>
          <w:ilvl w:val="0"/>
          <w:numId w:val="25"/>
        </w:numPr>
        <w:tabs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14332">
        <w:rPr>
          <w:rFonts w:ascii="Calibri" w:hAnsi="Calibri" w:cs="Segoe UI"/>
          <w:sz w:val="20"/>
          <w:szCs w:val="20"/>
        </w:rPr>
        <w:t>Zamawiający nie przewiduje aukcji elektronicznej.</w:t>
      </w:r>
    </w:p>
    <w:p w:rsidR="001C4B1C" w:rsidRPr="00115E6D" w:rsidRDefault="001C4B1C" w:rsidP="001C4B1C">
      <w:pPr>
        <w:numPr>
          <w:ilvl w:val="0"/>
          <w:numId w:val="25"/>
        </w:numPr>
        <w:tabs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115E6D">
        <w:rPr>
          <w:rFonts w:ascii="Calibri" w:hAnsi="Calibri" w:cs="Segoe UI"/>
          <w:sz w:val="20"/>
          <w:szCs w:val="20"/>
        </w:rPr>
        <w:t>Zamawiający w przedmiotowym postępowaniu przewiduje zastosować procedurę, o której mowa w art. 24aa ust. 1 ustawy Pzp. (procedura tzw. „odwrócona”).</w:t>
      </w:r>
    </w:p>
    <w:p w:rsidR="001C4B1C" w:rsidRPr="00137A19" w:rsidRDefault="001C4B1C" w:rsidP="001C4B1C">
      <w:pPr>
        <w:numPr>
          <w:ilvl w:val="0"/>
          <w:numId w:val="25"/>
        </w:numPr>
        <w:tabs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137A19">
        <w:rPr>
          <w:rFonts w:ascii="Calibri" w:hAnsi="Calibri" w:cs="Segoe UI"/>
          <w:sz w:val="20"/>
          <w:szCs w:val="20"/>
        </w:rPr>
        <w:t xml:space="preserve">Zamawiający, w oparciu o art. 29 ust. 3a ustawy Pzp wymaga zatrudnienia na podstawie umowy o pracę przez Wykonawcę lub Podwykonawcę osób wykonujących wskazane poniżej czynności w trakcie realizacji zamówienia: </w:t>
      </w:r>
      <w:r w:rsidRPr="00137A19">
        <w:rPr>
          <w:rFonts w:ascii="Calibri" w:hAnsi="Calibri" w:cs="Segoe UI"/>
          <w:sz w:val="20"/>
          <w:szCs w:val="20"/>
          <w:u w:val="single"/>
        </w:rPr>
        <w:t>usługi pomocy technicznej i serwisowej</w:t>
      </w:r>
    </w:p>
    <w:p w:rsidR="001C4B1C" w:rsidRPr="00115E6D" w:rsidRDefault="001C4B1C" w:rsidP="001C4B1C">
      <w:pPr>
        <w:numPr>
          <w:ilvl w:val="0"/>
          <w:numId w:val="25"/>
        </w:numPr>
        <w:tabs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115E6D">
        <w:rPr>
          <w:rFonts w:ascii="Calibri" w:hAnsi="Calibri" w:cs="Segoe UI"/>
          <w:sz w:val="20"/>
          <w:szCs w:val="20"/>
        </w:rPr>
        <w:t>Zamawiający nie przewiduje wymagań, o których mowa w art. 29 ust. 4 ustawy PZP.</w:t>
      </w:r>
    </w:p>
    <w:p w:rsidR="001C4B1C" w:rsidRPr="00137A19" w:rsidRDefault="001C4B1C" w:rsidP="001C4B1C">
      <w:pPr>
        <w:numPr>
          <w:ilvl w:val="0"/>
          <w:numId w:val="25"/>
        </w:numPr>
        <w:tabs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137A19">
        <w:rPr>
          <w:rFonts w:ascii="Calibri" w:hAnsi="Calibri" w:cs="Segoe UI"/>
          <w:sz w:val="20"/>
          <w:szCs w:val="20"/>
        </w:rPr>
        <w:t>Zamawiający nie zastrzega obowiązku osobistego wykonania przez Wykonawcę kluczowych części zamówienia.</w:t>
      </w:r>
    </w:p>
    <w:p w:rsidR="001C4B1C" w:rsidRPr="00115E6D" w:rsidRDefault="001C4B1C" w:rsidP="001C4B1C">
      <w:pPr>
        <w:numPr>
          <w:ilvl w:val="0"/>
          <w:numId w:val="25"/>
        </w:numPr>
        <w:tabs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137A19">
        <w:rPr>
          <w:rFonts w:ascii="Calibri" w:hAnsi="Calibri" w:cs="Segoe UI"/>
          <w:sz w:val="20"/>
          <w:szCs w:val="20"/>
        </w:rPr>
        <w:t>Standardy</w:t>
      </w:r>
      <w:r w:rsidRPr="00115E6D">
        <w:rPr>
          <w:rFonts w:ascii="Calibri" w:hAnsi="Calibri" w:cs="Segoe UI"/>
          <w:sz w:val="20"/>
          <w:szCs w:val="20"/>
        </w:rPr>
        <w:t xml:space="preserve"> jakościowe, o których mowa w art. 91 ust. 2a ustawy PZP – nie dotyczy.</w:t>
      </w:r>
    </w:p>
    <w:p w:rsidR="001C4B1C" w:rsidRPr="00115E6D" w:rsidRDefault="001C4B1C" w:rsidP="001C4B1C">
      <w:pPr>
        <w:numPr>
          <w:ilvl w:val="0"/>
          <w:numId w:val="25"/>
        </w:numPr>
        <w:tabs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115E6D">
        <w:rPr>
          <w:rFonts w:ascii="Calibri" w:hAnsi="Calibri" w:cs="Segoe UI"/>
          <w:sz w:val="20"/>
          <w:szCs w:val="20"/>
        </w:rPr>
        <w:t xml:space="preserve">Zamawiający </w:t>
      </w:r>
      <w:r w:rsidR="00115E6D" w:rsidRPr="00115E6D">
        <w:rPr>
          <w:rFonts w:ascii="Calibri" w:hAnsi="Calibri" w:cs="Segoe UI"/>
          <w:sz w:val="20"/>
          <w:szCs w:val="20"/>
        </w:rPr>
        <w:t xml:space="preserve">nie </w:t>
      </w:r>
      <w:r w:rsidRPr="00115E6D">
        <w:rPr>
          <w:rFonts w:ascii="Calibri" w:hAnsi="Calibri" w:cs="Segoe UI"/>
          <w:sz w:val="20"/>
          <w:szCs w:val="20"/>
        </w:rPr>
        <w:t>dopuszcza możliwoś</w:t>
      </w:r>
      <w:r w:rsidR="00115E6D" w:rsidRPr="00115E6D">
        <w:rPr>
          <w:rFonts w:ascii="Calibri" w:hAnsi="Calibri" w:cs="Segoe UI"/>
          <w:sz w:val="20"/>
          <w:szCs w:val="20"/>
        </w:rPr>
        <w:t>ci</w:t>
      </w:r>
      <w:r w:rsidRPr="00115E6D">
        <w:rPr>
          <w:rFonts w:ascii="Calibri" w:hAnsi="Calibri" w:cs="Segoe UI"/>
          <w:sz w:val="20"/>
          <w:szCs w:val="20"/>
        </w:rPr>
        <w:t xml:space="preserve"> złożenia ofert w postaci katalogów elektronicznych</w:t>
      </w:r>
    </w:p>
    <w:p w:rsidR="00B92581" w:rsidRPr="00A14332" w:rsidRDefault="00B92581" w:rsidP="00B92581">
      <w:pPr>
        <w:tabs>
          <w:tab w:val="left" w:pos="3855"/>
        </w:tabs>
        <w:spacing w:after="40"/>
        <w:jc w:val="both"/>
        <w:rPr>
          <w:rFonts w:ascii="Calibri" w:hAnsi="Calibri"/>
          <w:bCs/>
          <w:i/>
          <w:color w:val="000000"/>
          <w:sz w:val="20"/>
          <w:szCs w:val="20"/>
          <w:lang w:val="x-none"/>
        </w:rPr>
      </w:pPr>
    </w:p>
    <w:p w:rsidR="004A345C" w:rsidRPr="004D7442" w:rsidRDefault="004A345C" w:rsidP="004D7442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 w:rsidRPr="00115E6D">
        <w:rPr>
          <w:rFonts w:ascii="Calibri" w:hAnsi="Calibri"/>
          <w:sz w:val="20"/>
          <w:lang w:val="pl-PL"/>
        </w:rPr>
        <w:t xml:space="preserve">Zamawiający wymaga realizacji zamówienia </w:t>
      </w:r>
      <w:r w:rsidR="00201E6B" w:rsidRPr="00115E6D">
        <w:rPr>
          <w:rFonts w:ascii="Calibri" w:hAnsi="Calibri"/>
          <w:sz w:val="20"/>
          <w:lang w:val="pl-PL"/>
        </w:rPr>
        <w:t>zgodnie z harmonogramem</w:t>
      </w:r>
      <w:r w:rsidR="00B92581" w:rsidRPr="00115E6D">
        <w:rPr>
          <w:rFonts w:ascii="Calibri" w:hAnsi="Calibri"/>
          <w:sz w:val="20"/>
          <w:lang w:val="pl-PL"/>
        </w:rPr>
        <w:t xml:space="preserve"> </w:t>
      </w:r>
      <w:r w:rsidR="00B92581" w:rsidRPr="00115E6D">
        <w:rPr>
          <w:rFonts w:ascii="Calibri" w:hAnsi="Calibri"/>
          <w:b/>
          <w:sz w:val="20"/>
          <w:lang w:val="pl-PL"/>
        </w:rPr>
        <w:t>(zał. 5 do SIWZ)</w:t>
      </w:r>
      <w:r w:rsidR="002A7E5B" w:rsidRPr="00115E6D">
        <w:rPr>
          <w:rFonts w:ascii="Calibri" w:hAnsi="Calibri"/>
          <w:b/>
          <w:sz w:val="20"/>
          <w:lang w:val="pl-PL"/>
        </w:rPr>
        <w:t xml:space="preserve"> – nie dłużej niż do 31.03.2022 r</w:t>
      </w:r>
      <w:r w:rsidRPr="00115E6D">
        <w:rPr>
          <w:rFonts w:ascii="Calibri" w:hAnsi="Calibri"/>
          <w:b/>
          <w:sz w:val="20"/>
          <w:lang w:val="pl-PL"/>
        </w:rPr>
        <w:t>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127EF4" w:rsidRPr="007A4E10" w:rsidRDefault="00127EF4" w:rsidP="00127EF4">
      <w:pPr>
        <w:numPr>
          <w:ilvl w:val="3"/>
          <w:numId w:val="5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127EF4" w:rsidRPr="00037419" w:rsidRDefault="00127EF4" w:rsidP="00127EF4">
      <w:pPr>
        <w:spacing w:after="40"/>
        <w:ind w:left="426"/>
        <w:jc w:val="both"/>
        <w:rPr>
          <w:rFonts w:ascii="Calibri" w:hAnsi="Calibri"/>
          <w:bCs/>
          <w:sz w:val="20"/>
          <w:szCs w:val="20"/>
        </w:rPr>
      </w:pPr>
      <w:r w:rsidRPr="00037419">
        <w:rPr>
          <w:rFonts w:ascii="Calibri" w:hAnsi="Calibri"/>
          <w:bCs/>
          <w:sz w:val="20"/>
          <w:szCs w:val="20"/>
        </w:rPr>
        <w:t>Nie podlegają wykluczeniu z art. 24. ust.1</w:t>
      </w:r>
    </w:p>
    <w:p w:rsidR="00127EF4" w:rsidRPr="00037419" w:rsidRDefault="00127EF4" w:rsidP="00127EF4">
      <w:pPr>
        <w:spacing w:after="40"/>
        <w:ind w:left="426"/>
        <w:jc w:val="both"/>
        <w:rPr>
          <w:rFonts w:ascii="Calibri" w:hAnsi="Calibri"/>
          <w:bCs/>
          <w:sz w:val="20"/>
          <w:szCs w:val="20"/>
        </w:rPr>
      </w:pPr>
      <w:r w:rsidRPr="00115E6D">
        <w:rPr>
          <w:rFonts w:ascii="Calibri" w:hAnsi="Calibri"/>
          <w:bCs/>
          <w:sz w:val="20"/>
          <w:szCs w:val="20"/>
        </w:rPr>
        <w:t>Zamawiający, najpierw dokona oceny ofert, a następnie zbada, czy Wykonawca, którego oferta została oceniona jako najkorzystniejsza, nie podlega wykluczeniu oraz spełnia warunki udziału  w postępowaniu. /art. 24aa./</w:t>
      </w:r>
    </w:p>
    <w:p w:rsidR="00D84118" w:rsidRPr="00B92B93" w:rsidRDefault="00127EF4" w:rsidP="00E03547">
      <w:pPr>
        <w:spacing w:after="40"/>
        <w:ind w:left="426"/>
        <w:jc w:val="both"/>
        <w:rPr>
          <w:rFonts w:ascii="Calibri" w:hAnsi="Calibri"/>
          <w:bCs/>
          <w:sz w:val="20"/>
          <w:szCs w:val="20"/>
        </w:rPr>
      </w:pPr>
      <w:r w:rsidRPr="00037419">
        <w:rPr>
          <w:rFonts w:ascii="Calibri" w:hAnsi="Calibri"/>
          <w:bCs/>
          <w:sz w:val="20"/>
          <w:szCs w:val="20"/>
        </w:rPr>
        <w:t>Jeżeli Wykonawca, o którym mowa powyżej, będzie uchylał się od zawarc</w:t>
      </w:r>
      <w:r>
        <w:rPr>
          <w:rFonts w:ascii="Calibri" w:hAnsi="Calibri"/>
          <w:bCs/>
          <w:sz w:val="20"/>
          <w:szCs w:val="20"/>
        </w:rPr>
        <w:t xml:space="preserve">ia umowy Zamawiający zbada, czy </w:t>
      </w:r>
      <w:r w:rsidRPr="00037419">
        <w:rPr>
          <w:rFonts w:ascii="Calibri" w:hAnsi="Calibri"/>
          <w:bCs/>
          <w:sz w:val="20"/>
          <w:szCs w:val="20"/>
        </w:rPr>
        <w:t xml:space="preserve">nie podlega wykluczeniu oraz czy spełnia warunki udziału w postępowaniu Wykonawca, który złożył </w:t>
      </w:r>
      <w:r w:rsidRPr="00B92B93">
        <w:rPr>
          <w:rFonts w:ascii="Calibri" w:hAnsi="Calibri"/>
          <w:bCs/>
          <w:sz w:val="20"/>
          <w:szCs w:val="20"/>
        </w:rPr>
        <w:t>ofertę najwyżej ocenioną spośród pozostałych ofert.</w:t>
      </w:r>
    </w:p>
    <w:p w:rsidR="00545CE0" w:rsidRPr="00B92B93" w:rsidRDefault="00545CE0" w:rsidP="00545CE0">
      <w:pPr>
        <w:pStyle w:val="Akapitzlist"/>
        <w:numPr>
          <w:ilvl w:val="0"/>
          <w:numId w:val="5"/>
        </w:numPr>
        <w:spacing w:after="40"/>
        <w:jc w:val="both"/>
        <w:rPr>
          <w:rFonts w:ascii="Calibri" w:hAnsi="Calibri"/>
          <w:bCs/>
          <w:sz w:val="20"/>
          <w:szCs w:val="20"/>
        </w:rPr>
      </w:pPr>
      <w:r w:rsidRPr="00B92B93">
        <w:rPr>
          <w:rFonts w:ascii="Calibri" w:hAnsi="Calibri"/>
          <w:bCs/>
          <w:sz w:val="20"/>
          <w:szCs w:val="20"/>
        </w:rPr>
        <w:t>O udzielenie w/w zamówienia mogą ubiegać się Wykonawcy, którzy spełniają następujące warunki</w:t>
      </w:r>
      <w:r w:rsidR="00A02675" w:rsidRPr="00B92B93">
        <w:rPr>
          <w:rFonts w:ascii="Calibri" w:hAnsi="Calibri"/>
          <w:bCs/>
          <w:sz w:val="20"/>
          <w:szCs w:val="20"/>
        </w:rPr>
        <w:t xml:space="preserve"> dotyczące</w:t>
      </w:r>
      <w:r w:rsidRPr="00B92B93">
        <w:rPr>
          <w:rFonts w:ascii="Calibri" w:hAnsi="Calibri"/>
          <w:bCs/>
          <w:sz w:val="20"/>
          <w:szCs w:val="20"/>
        </w:rPr>
        <w:t>:</w:t>
      </w:r>
    </w:p>
    <w:p w:rsidR="00A02675" w:rsidRPr="00B92B93" w:rsidRDefault="00A02675" w:rsidP="00115E6D">
      <w:pPr>
        <w:pStyle w:val="Akapitzlist"/>
        <w:numPr>
          <w:ilvl w:val="0"/>
          <w:numId w:val="91"/>
        </w:numPr>
        <w:autoSpaceDN w:val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92B93">
        <w:rPr>
          <w:rFonts w:asciiTheme="minorHAnsi" w:hAnsiTheme="minorHAnsi" w:cstheme="minorHAnsi"/>
          <w:sz w:val="20"/>
          <w:szCs w:val="20"/>
        </w:rPr>
        <w:t>kompetencji lub uprawnień do prowadzenia określonej działalności zawodowej, o ile wynika to z odrębnych przepisów:</w:t>
      </w:r>
    </w:p>
    <w:p w:rsidR="00A02675" w:rsidRPr="00B92B93" w:rsidRDefault="00A02675" w:rsidP="00115E6D">
      <w:pPr>
        <w:pStyle w:val="Akapitzlist"/>
        <w:rPr>
          <w:rFonts w:asciiTheme="minorHAnsi" w:hAnsiTheme="minorHAnsi" w:cstheme="minorHAnsi"/>
          <w:sz w:val="20"/>
          <w:szCs w:val="20"/>
        </w:rPr>
      </w:pPr>
      <w:r w:rsidRPr="00B92B93">
        <w:rPr>
          <w:rFonts w:asciiTheme="minorHAnsi" w:hAnsiTheme="minorHAnsi" w:cstheme="minorHAnsi"/>
          <w:sz w:val="20"/>
          <w:szCs w:val="20"/>
        </w:rPr>
        <w:t>Zamawiający nie określa szczegółowych warunków w tym zakresie.</w:t>
      </w:r>
    </w:p>
    <w:p w:rsidR="00A02675" w:rsidRPr="00B92B93" w:rsidRDefault="00A02675" w:rsidP="00115E6D">
      <w:pPr>
        <w:pStyle w:val="Akapitzlist"/>
        <w:numPr>
          <w:ilvl w:val="0"/>
          <w:numId w:val="91"/>
        </w:numPr>
        <w:autoSpaceDN w:val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92B93">
        <w:rPr>
          <w:rFonts w:asciiTheme="minorHAnsi" w:hAnsiTheme="minorHAnsi" w:cstheme="minorHAnsi"/>
          <w:sz w:val="20"/>
          <w:szCs w:val="20"/>
        </w:rPr>
        <w:t>sytuacji ekonomicznej lub finansowej:</w:t>
      </w:r>
    </w:p>
    <w:p w:rsidR="00A02675" w:rsidRPr="00B92B93" w:rsidRDefault="00A02675" w:rsidP="00115E6D">
      <w:pPr>
        <w:pStyle w:val="Akapitzlist"/>
        <w:rPr>
          <w:rFonts w:asciiTheme="minorHAnsi" w:hAnsiTheme="minorHAnsi" w:cstheme="minorHAnsi"/>
          <w:sz w:val="20"/>
          <w:szCs w:val="20"/>
        </w:rPr>
      </w:pPr>
      <w:r w:rsidRPr="00B92B93">
        <w:rPr>
          <w:rFonts w:asciiTheme="minorHAnsi" w:hAnsiTheme="minorHAnsi" w:cstheme="minorHAnsi"/>
          <w:sz w:val="20"/>
          <w:szCs w:val="20"/>
        </w:rPr>
        <w:t>Zamawiający nie określa szczegółowych warunków w tym zakresie</w:t>
      </w:r>
    </w:p>
    <w:p w:rsidR="00A02675" w:rsidRPr="00B92B93" w:rsidRDefault="00A02675" w:rsidP="00115E6D">
      <w:pPr>
        <w:pStyle w:val="Akapitzlist"/>
        <w:numPr>
          <w:ilvl w:val="0"/>
          <w:numId w:val="91"/>
        </w:numPr>
        <w:autoSpaceDN w:val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92B93">
        <w:rPr>
          <w:rFonts w:asciiTheme="minorHAnsi" w:hAnsiTheme="minorHAnsi" w:cstheme="minorHAnsi"/>
          <w:sz w:val="20"/>
          <w:szCs w:val="20"/>
        </w:rPr>
        <w:t>zdolności technicznej lub zawodowej:</w:t>
      </w:r>
    </w:p>
    <w:p w:rsidR="00545CE0" w:rsidRPr="00B92B93" w:rsidRDefault="00545CE0" w:rsidP="00115E6D">
      <w:pPr>
        <w:pStyle w:val="Akapitzlist"/>
        <w:numPr>
          <w:ilvl w:val="1"/>
          <w:numId w:val="5"/>
        </w:numPr>
        <w:spacing w:after="40"/>
        <w:ind w:left="851" w:hanging="284"/>
        <w:jc w:val="both"/>
        <w:rPr>
          <w:rFonts w:ascii="Calibri" w:hAnsi="Calibri"/>
          <w:bCs/>
          <w:sz w:val="20"/>
          <w:szCs w:val="20"/>
        </w:rPr>
      </w:pPr>
      <w:r w:rsidRPr="00B92B93">
        <w:rPr>
          <w:rFonts w:ascii="Calibri" w:hAnsi="Calibri"/>
          <w:bCs/>
          <w:sz w:val="20"/>
          <w:szCs w:val="20"/>
        </w:rPr>
        <w:t>w okresie ostatnich trzech lat przed upływem terminu składania ofert a jeżeli okres prowadzenia działalności jest  krótszy - w tym okresie, wykona</w:t>
      </w:r>
      <w:r w:rsidR="00A02675" w:rsidRPr="00B92B93">
        <w:rPr>
          <w:rFonts w:ascii="Calibri" w:hAnsi="Calibri"/>
          <w:bCs/>
          <w:sz w:val="20"/>
          <w:szCs w:val="20"/>
        </w:rPr>
        <w:t>li</w:t>
      </w:r>
      <w:r w:rsidRPr="00B92B93">
        <w:rPr>
          <w:rFonts w:ascii="Calibri" w:hAnsi="Calibri"/>
          <w:bCs/>
          <w:sz w:val="20"/>
          <w:szCs w:val="20"/>
        </w:rPr>
        <w:t xml:space="preserve"> w podmiocie wykonującym działalność leczniczą jako stacjonarne i całodobowe świadczenia zdrowotne </w:t>
      </w:r>
      <w:r w:rsidRPr="00B92B93">
        <w:rPr>
          <w:rFonts w:ascii="Calibri" w:hAnsi="Calibri"/>
          <w:b/>
          <w:bCs/>
          <w:sz w:val="20"/>
          <w:szCs w:val="20"/>
        </w:rPr>
        <w:t>min. 1 dostawę systemu informatycznego klasy ERP dla minimum 15 użytkowników o wartości nie mniejszej niż 300 000,00 zł brutto, obejmującą co najmniej następujące zakresy funkcjonalne: obszar finansowo-księgowy, obszar majątku trwałego; obszar gospodarki magazynowej; obszar kadrowo-placowy, portal pracowniczy</w:t>
      </w:r>
    </w:p>
    <w:p w:rsidR="00545CE0" w:rsidRPr="00B92B93" w:rsidRDefault="00545CE0" w:rsidP="00115E6D">
      <w:pPr>
        <w:pStyle w:val="Akapitzlist"/>
        <w:numPr>
          <w:ilvl w:val="1"/>
          <w:numId w:val="5"/>
        </w:numPr>
        <w:spacing w:after="40"/>
        <w:ind w:left="851" w:hanging="284"/>
        <w:jc w:val="both"/>
        <w:rPr>
          <w:rFonts w:ascii="Calibri" w:hAnsi="Calibri"/>
          <w:bCs/>
          <w:sz w:val="20"/>
          <w:szCs w:val="20"/>
        </w:rPr>
      </w:pPr>
      <w:r w:rsidRPr="00B92B93">
        <w:rPr>
          <w:rFonts w:ascii="Calibri" w:hAnsi="Calibri"/>
          <w:bCs/>
          <w:sz w:val="20"/>
          <w:szCs w:val="20"/>
        </w:rPr>
        <w:t>Wykonawca dysponuje osobami zdolnymi do wykonania zamówienia o poniższych minimalnych kwalifikacjach, które będą brały czynny udział we wdrożeniu:</w:t>
      </w:r>
    </w:p>
    <w:p w:rsidR="00545CE0" w:rsidRPr="00B92B93" w:rsidRDefault="00545CE0" w:rsidP="00A0603F">
      <w:pPr>
        <w:pStyle w:val="Akapitzlist"/>
        <w:numPr>
          <w:ilvl w:val="0"/>
          <w:numId w:val="86"/>
        </w:numPr>
        <w:spacing w:after="40"/>
        <w:ind w:left="1276" w:hanging="425"/>
        <w:jc w:val="both"/>
        <w:rPr>
          <w:rFonts w:ascii="Calibri" w:hAnsi="Calibri"/>
          <w:b/>
          <w:bCs/>
          <w:sz w:val="20"/>
          <w:szCs w:val="20"/>
        </w:rPr>
      </w:pPr>
      <w:r w:rsidRPr="00B92B93">
        <w:rPr>
          <w:rFonts w:ascii="Calibri" w:hAnsi="Calibri"/>
          <w:b/>
          <w:bCs/>
          <w:sz w:val="20"/>
          <w:szCs w:val="20"/>
        </w:rPr>
        <w:t>Kierownik projektu - osoba będąca kierownikiem projektu w min. dwóch wdrożeniach systemu informatycznego klasy ERP; posiadająca co najmniej  3-letnie doświadczenie we wdrożeniach projektów informatycznych klasy ERP; posiadająca certyfikat PRINCE2 Foundation lub IPMA (poziom min. D) lub równoważne*;</w:t>
      </w:r>
    </w:p>
    <w:p w:rsidR="00545CE0" w:rsidRPr="00B92B93" w:rsidRDefault="00545CE0" w:rsidP="00A0603F">
      <w:pPr>
        <w:pStyle w:val="Akapitzlist"/>
        <w:numPr>
          <w:ilvl w:val="0"/>
          <w:numId w:val="86"/>
        </w:numPr>
        <w:spacing w:after="40"/>
        <w:ind w:left="1276" w:hanging="425"/>
        <w:jc w:val="both"/>
        <w:rPr>
          <w:rFonts w:ascii="Calibri" w:hAnsi="Calibri"/>
          <w:b/>
          <w:bCs/>
          <w:sz w:val="20"/>
          <w:szCs w:val="20"/>
        </w:rPr>
      </w:pPr>
      <w:r w:rsidRPr="00B92B93">
        <w:rPr>
          <w:rFonts w:ascii="Calibri" w:hAnsi="Calibri"/>
          <w:b/>
          <w:bCs/>
          <w:sz w:val="20"/>
          <w:szCs w:val="20"/>
        </w:rPr>
        <w:t>Specjalista ds. wdrożeń - co najmniej 2 osoby uczestniczące w co najmniej dwóch wdrożeniach oferowanego rozwiązania ERP i posiadające co najmniej 3-letnie doświadczenie we wdrażaniu oferowanego rozwiązania ERP;</w:t>
      </w:r>
    </w:p>
    <w:p w:rsidR="00545CE0" w:rsidRPr="00B92B93" w:rsidRDefault="00545CE0" w:rsidP="00A0603F">
      <w:pPr>
        <w:pStyle w:val="Akapitzlist"/>
        <w:numPr>
          <w:ilvl w:val="0"/>
          <w:numId w:val="86"/>
        </w:numPr>
        <w:spacing w:after="40"/>
        <w:ind w:left="1276" w:hanging="425"/>
        <w:jc w:val="both"/>
        <w:rPr>
          <w:rFonts w:ascii="Calibri" w:hAnsi="Calibri"/>
          <w:b/>
          <w:bCs/>
          <w:sz w:val="20"/>
          <w:szCs w:val="20"/>
        </w:rPr>
      </w:pPr>
      <w:r w:rsidRPr="00B92B93">
        <w:rPr>
          <w:rFonts w:ascii="Calibri" w:hAnsi="Calibri"/>
          <w:b/>
          <w:bCs/>
          <w:sz w:val="20"/>
          <w:szCs w:val="20"/>
        </w:rPr>
        <w:lastRenderedPageBreak/>
        <w:t>Administrator Baz Danych - wykształcenie wyższe, posiada co najmniej 3 letnie  doświadczenie w administracji oraz tuningu silnika bazy danych dla oferowanego systemu potwierdzone certyfikatem</w:t>
      </w:r>
    </w:p>
    <w:p w:rsidR="00545CE0" w:rsidRPr="00B92B93" w:rsidRDefault="00545CE0" w:rsidP="00545CE0">
      <w:pPr>
        <w:spacing w:after="40"/>
        <w:ind w:left="426"/>
        <w:jc w:val="both"/>
        <w:rPr>
          <w:rFonts w:ascii="Calibri" w:hAnsi="Calibri"/>
          <w:bCs/>
          <w:sz w:val="20"/>
          <w:szCs w:val="20"/>
        </w:rPr>
      </w:pPr>
      <w:r w:rsidRPr="00B92B93">
        <w:rPr>
          <w:rFonts w:ascii="Calibri" w:hAnsi="Calibri"/>
          <w:bCs/>
          <w:sz w:val="20"/>
          <w:szCs w:val="20"/>
        </w:rPr>
        <w:t>*Jako certyfikat równoważny Zamawiający rozumie przedstawienie przez Wykonawcę certyfikatu, analogicznego co do zakresu wskazanego certyfikatu, co jest rozumiane jako:</w:t>
      </w:r>
    </w:p>
    <w:p w:rsidR="00545CE0" w:rsidRPr="00B92B93" w:rsidRDefault="00545CE0" w:rsidP="00A0603F">
      <w:pPr>
        <w:numPr>
          <w:ilvl w:val="0"/>
          <w:numId w:val="33"/>
        </w:numPr>
        <w:spacing w:after="40"/>
        <w:jc w:val="both"/>
        <w:rPr>
          <w:rFonts w:ascii="Calibri" w:hAnsi="Calibri"/>
          <w:bCs/>
          <w:sz w:val="20"/>
          <w:szCs w:val="20"/>
        </w:rPr>
      </w:pPr>
      <w:r w:rsidRPr="00B92B93">
        <w:rPr>
          <w:rFonts w:ascii="Calibri" w:hAnsi="Calibri"/>
          <w:bCs/>
          <w:sz w:val="20"/>
          <w:szCs w:val="20"/>
        </w:rPr>
        <w:t>analogiczna dziedzina merytoryczna wynikająca z wiedzy, którą obejmuje certyfikat;</w:t>
      </w:r>
    </w:p>
    <w:p w:rsidR="00545CE0" w:rsidRPr="00B92B93" w:rsidRDefault="00545CE0" w:rsidP="00A0603F">
      <w:pPr>
        <w:numPr>
          <w:ilvl w:val="0"/>
          <w:numId w:val="33"/>
        </w:numPr>
        <w:spacing w:after="40"/>
        <w:jc w:val="both"/>
        <w:rPr>
          <w:rFonts w:ascii="Calibri" w:hAnsi="Calibri"/>
          <w:bCs/>
          <w:sz w:val="20"/>
          <w:szCs w:val="20"/>
        </w:rPr>
      </w:pPr>
      <w:r w:rsidRPr="00B92B93">
        <w:rPr>
          <w:rFonts w:ascii="Calibri" w:hAnsi="Calibri"/>
          <w:bCs/>
          <w:sz w:val="20"/>
          <w:szCs w:val="20"/>
        </w:rPr>
        <w:t>analogiczny stopień poziomu kompetencji;</w:t>
      </w:r>
    </w:p>
    <w:p w:rsidR="00545CE0" w:rsidRPr="00B92B93" w:rsidRDefault="00545CE0" w:rsidP="00A0603F">
      <w:pPr>
        <w:numPr>
          <w:ilvl w:val="0"/>
          <w:numId w:val="33"/>
        </w:numPr>
        <w:spacing w:after="40"/>
        <w:jc w:val="both"/>
        <w:rPr>
          <w:rFonts w:ascii="Calibri" w:hAnsi="Calibri"/>
          <w:bCs/>
          <w:sz w:val="20"/>
          <w:szCs w:val="20"/>
        </w:rPr>
      </w:pPr>
      <w:r w:rsidRPr="00B92B93">
        <w:rPr>
          <w:rFonts w:ascii="Calibri" w:hAnsi="Calibri"/>
          <w:bCs/>
          <w:sz w:val="20"/>
          <w:szCs w:val="20"/>
        </w:rPr>
        <w:t>analogiczny poziom doświadczenia zawodowego wymagany dla otrzymania danego certyfikatu (np.: konieczność wykazania się uczestnictwem w określonej liczbie projektów w danej roli, etc.);</w:t>
      </w:r>
    </w:p>
    <w:p w:rsidR="00545CE0" w:rsidRPr="00B92B93" w:rsidRDefault="00545CE0" w:rsidP="00A0603F">
      <w:pPr>
        <w:numPr>
          <w:ilvl w:val="0"/>
          <w:numId w:val="33"/>
        </w:numPr>
        <w:spacing w:after="40"/>
        <w:jc w:val="both"/>
        <w:rPr>
          <w:rFonts w:ascii="Calibri" w:hAnsi="Calibri"/>
          <w:bCs/>
          <w:sz w:val="20"/>
          <w:szCs w:val="20"/>
        </w:rPr>
      </w:pPr>
      <w:r w:rsidRPr="00B92B93">
        <w:rPr>
          <w:rFonts w:ascii="Calibri" w:hAnsi="Calibri"/>
          <w:bCs/>
          <w:sz w:val="20"/>
          <w:szCs w:val="20"/>
        </w:rPr>
        <w:t>uzyskanie certyfikatu potwierdzone jest egzaminem.</w:t>
      </w:r>
    </w:p>
    <w:p w:rsidR="00545CE0" w:rsidRDefault="00545CE0" w:rsidP="00545CE0">
      <w:pPr>
        <w:spacing w:after="40"/>
        <w:jc w:val="both"/>
        <w:rPr>
          <w:rFonts w:ascii="Calibri" w:hAnsi="Calibri"/>
          <w:bCs/>
          <w:sz w:val="20"/>
          <w:szCs w:val="20"/>
        </w:rPr>
      </w:pPr>
      <w:r w:rsidRPr="00B92B93">
        <w:rPr>
          <w:rFonts w:ascii="Calibri" w:hAnsi="Calibri"/>
          <w:bCs/>
          <w:sz w:val="20"/>
          <w:szCs w:val="20"/>
        </w:rPr>
        <w:t>Certyfikat równoważny nie może być wystawiony przez Wykonawcę lub podmiot zależny od Wykonawcy.</w:t>
      </w:r>
    </w:p>
    <w:p w:rsidR="00896CCA" w:rsidRPr="00545CE0" w:rsidRDefault="00896CCA" w:rsidP="00545CE0">
      <w:pPr>
        <w:spacing w:after="40"/>
        <w:jc w:val="both"/>
        <w:rPr>
          <w:rFonts w:ascii="Calibri" w:hAnsi="Calibri"/>
          <w:bCs/>
          <w:sz w:val="20"/>
          <w:szCs w:val="20"/>
        </w:rPr>
      </w:pPr>
    </w:p>
    <w:p w:rsidR="00EE618C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/>
          <w:b/>
          <w:color w:val="000000"/>
          <w:sz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896CCA" w:rsidRPr="00080477" w:rsidRDefault="00896CCA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84118" w:rsidRPr="00EE618C" w:rsidRDefault="00D84118" w:rsidP="00D84118">
      <w:pPr>
        <w:pStyle w:val="Akapitzlist"/>
        <w:numPr>
          <w:ilvl w:val="0"/>
          <w:numId w:val="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>Do oferty każdy wykonawca musi dołączyć aktualne na dzień składania ofert oświadczenie w zakr</w:t>
      </w:r>
      <w:r>
        <w:rPr>
          <w:rFonts w:ascii="Calibri" w:hAnsi="Calibri"/>
          <w:color w:val="000000"/>
          <w:sz w:val="20"/>
          <w:szCs w:val="20"/>
        </w:rPr>
        <w:t xml:space="preserve">esie wskazanym w </w:t>
      </w:r>
      <w:r w:rsidRPr="00E077D8">
        <w:rPr>
          <w:rFonts w:ascii="Calibri" w:hAnsi="Calibri"/>
          <w:b/>
          <w:color w:val="000000"/>
          <w:sz w:val="20"/>
          <w:szCs w:val="20"/>
        </w:rPr>
        <w:t>załączniku nr 2 do SIWZ</w:t>
      </w:r>
      <w:r w:rsidRPr="00EE618C">
        <w:rPr>
          <w:rFonts w:ascii="Calibri" w:hAnsi="Calibri"/>
          <w:color w:val="000000"/>
          <w:sz w:val="20"/>
          <w:szCs w:val="20"/>
        </w:rPr>
        <w:t xml:space="preserve"> Informacje zawarte w oświadczeniu będą stanowić wstępne potwierdzenie, że wykonawca </w:t>
      </w:r>
      <w:r w:rsidR="00B92B93">
        <w:rPr>
          <w:rFonts w:ascii="Calibri" w:hAnsi="Calibri"/>
          <w:color w:val="000000"/>
          <w:sz w:val="20"/>
          <w:szCs w:val="20"/>
        </w:rPr>
        <w:t xml:space="preserve">spełnia warunki udziału w postępowaniu i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D84118" w:rsidRDefault="00D84118" w:rsidP="00D84118">
      <w:pPr>
        <w:numPr>
          <w:ilvl w:val="0"/>
          <w:numId w:val="6"/>
        </w:numPr>
        <w:spacing w:after="40"/>
        <w:jc w:val="both"/>
        <w:rPr>
          <w:rFonts w:ascii="Calibri" w:hAnsi="Calibri"/>
          <w:color w:val="000000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</w:t>
      </w:r>
      <w:r w:rsidR="00FF7356">
        <w:rPr>
          <w:rFonts w:ascii="Calibri" w:hAnsi="Calibri"/>
          <w:color w:val="000000"/>
          <w:sz w:val="20"/>
          <w:szCs w:val="20"/>
        </w:rPr>
        <w:t>(</w:t>
      </w:r>
      <w:r w:rsidR="00FF7356" w:rsidRPr="00E077D8">
        <w:rPr>
          <w:rFonts w:ascii="Calibri" w:hAnsi="Calibri"/>
          <w:b/>
          <w:color w:val="000000"/>
          <w:sz w:val="20"/>
          <w:szCs w:val="20"/>
        </w:rPr>
        <w:t>załącznik nr 2 do SIWZ</w:t>
      </w:r>
      <w:r w:rsidR="00FF7356">
        <w:rPr>
          <w:rFonts w:ascii="Calibri" w:hAnsi="Calibri"/>
          <w:b/>
          <w:color w:val="000000"/>
          <w:sz w:val="20"/>
          <w:szCs w:val="20"/>
        </w:rPr>
        <w:t>)</w:t>
      </w:r>
      <w:r w:rsidR="00FF7356" w:rsidRPr="00EE618C">
        <w:rPr>
          <w:rFonts w:ascii="Calibri" w:hAnsi="Calibri"/>
          <w:color w:val="000000"/>
          <w:sz w:val="20"/>
          <w:szCs w:val="20"/>
        </w:rPr>
        <w:t xml:space="preserve"> </w:t>
      </w:r>
      <w:r w:rsidRPr="00D54CB9">
        <w:rPr>
          <w:rFonts w:ascii="Calibri" w:hAnsi="Calibri"/>
          <w:color w:val="000000"/>
          <w:sz w:val="20"/>
          <w:szCs w:val="20"/>
        </w:rPr>
        <w:t>składa każdy z wykonawców wspólnie ubiegających się o zamówienie. Oświadczenie t</w:t>
      </w:r>
      <w:r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D84118" w:rsidRPr="00557220" w:rsidRDefault="00D84118" w:rsidP="00D84118">
      <w:pPr>
        <w:numPr>
          <w:ilvl w:val="0"/>
          <w:numId w:val="6"/>
        </w:numPr>
        <w:spacing w:after="40"/>
        <w:jc w:val="both"/>
        <w:rPr>
          <w:rFonts w:ascii="Calibri" w:hAnsi="Calibri"/>
          <w:color w:val="000000"/>
          <w:sz w:val="20"/>
          <w:szCs w:val="20"/>
        </w:rPr>
      </w:pPr>
      <w:r w:rsidRPr="00557220">
        <w:rPr>
          <w:rFonts w:ascii="Calibri" w:hAnsi="Calibri"/>
          <w:color w:val="000000"/>
          <w:sz w:val="20"/>
          <w:szCs w:val="20"/>
        </w:rPr>
        <w:t xml:space="preserve">Zamawiający może żądać przedstawienia oryginału lub notarialnie poświadczonej kopii dokumentów, wyłącznie wtedy, gdy złożona kopia dokumentu jest nieczytelna lub budzi wątpliwości co do jej prawdziwości.  </w:t>
      </w:r>
      <w:r w:rsidRPr="00557220">
        <w:rPr>
          <w:rFonts w:ascii="Calibri" w:hAnsi="Calibri"/>
          <w:b/>
          <w:color w:val="000000"/>
          <w:sz w:val="20"/>
          <w:szCs w:val="20"/>
        </w:rPr>
        <w:t>Oświadczenia  w postępowaniu składane są w oryginale</w:t>
      </w:r>
      <w:r w:rsidRPr="00557220">
        <w:rPr>
          <w:rFonts w:ascii="Calibri" w:hAnsi="Calibri"/>
          <w:color w:val="000000"/>
          <w:sz w:val="20"/>
          <w:szCs w:val="20"/>
        </w:rPr>
        <w:t>.</w:t>
      </w:r>
    </w:p>
    <w:p w:rsidR="00D84118" w:rsidRPr="00D54CB9" w:rsidRDefault="00D84118" w:rsidP="00D84118">
      <w:pPr>
        <w:spacing w:after="40"/>
        <w:ind w:left="502"/>
        <w:jc w:val="both"/>
        <w:rPr>
          <w:rFonts w:ascii="Calibri" w:hAnsi="Calibri" w:cs="Segoe UI"/>
          <w:sz w:val="20"/>
          <w:szCs w:val="20"/>
        </w:rPr>
      </w:pPr>
    </w:p>
    <w:p w:rsidR="00D84118" w:rsidRPr="00896CCA" w:rsidRDefault="00D84118" w:rsidP="00896CCA">
      <w:pPr>
        <w:pStyle w:val="Akapitzlist"/>
        <w:numPr>
          <w:ilvl w:val="0"/>
          <w:numId w:val="6"/>
        </w:numPr>
        <w:tabs>
          <w:tab w:val="left" w:pos="3855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 w:rsidRPr="00896CCA">
        <w:rPr>
          <w:rFonts w:ascii="Calibri" w:hAnsi="Calibri"/>
          <w:b/>
          <w:color w:val="000000"/>
          <w:sz w:val="20"/>
          <w:szCs w:val="20"/>
        </w:rPr>
        <w:t>W celu potwierdzenia, że oferowane usługi odpowiadają wymaganiom określonym przez Zamawiającego, Zamawiający będzie żądał złożenia następujących dokumentów</w:t>
      </w:r>
      <w:r w:rsidR="00696655" w:rsidRPr="00896CCA">
        <w:rPr>
          <w:rFonts w:ascii="Calibri" w:hAnsi="Calibri"/>
          <w:b/>
          <w:color w:val="000000"/>
          <w:sz w:val="20"/>
          <w:szCs w:val="20"/>
        </w:rPr>
        <w:t xml:space="preserve"> oraz prezentacji systemu</w:t>
      </w:r>
      <w:r w:rsidRPr="00896CCA">
        <w:rPr>
          <w:rFonts w:ascii="Calibri" w:hAnsi="Calibri"/>
          <w:b/>
          <w:color w:val="000000"/>
          <w:sz w:val="20"/>
          <w:szCs w:val="20"/>
        </w:rPr>
        <w:t xml:space="preserve">: </w:t>
      </w:r>
    </w:p>
    <w:p w:rsidR="00D84118" w:rsidRPr="00115E6D" w:rsidRDefault="007D3E72" w:rsidP="007D3E72">
      <w:pPr>
        <w:ind w:left="426"/>
        <w:rPr>
          <w:rFonts w:asciiTheme="minorHAnsi" w:hAnsiTheme="minorHAnsi" w:cstheme="minorHAnsi"/>
          <w:sz w:val="20"/>
          <w:szCs w:val="20"/>
        </w:rPr>
      </w:pPr>
      <w:r w:rsidRPr="00115E6D">
        <w:rPr>
          <w:rFonts w:asciiTheme="minorHAnsi" w:hAnsiTheme="minorHAnsi" w:cstheme="minorHAnsi"/>
          <w:sz w:val="20"/>
          <w:szCs w:val="20"/>
        </w:rPr>
        <w:t>4.</w:t>
      </w:r>
      <w:r w:rsidR="00896CCA" w:rsidRPr="00115E6D">
        <w:rPr>
          <w:rFonts w:asciiTheme="minorHAnsi" w:hAnsiTheme="minorHAnsi" w:cstheme="minorHAnsi"/>
          <w:sz w:val="20"/>
          <w:szCs w:val="20"/>
        </w:rPr>
        <w:t>1</w:t>
      </w:r>
      <w:r w:rsidR="00896CCA" w:rsidRPr="00115E6D">
        <w:rPr>
          <w:rFonts w:asciiTheme="minorHAnsi" w:hAnsiTheme="minorHAnsi" w:cstheme="minorHAnsi"/>
          <w:b/>
          <w:sz w:val="20"/>
          <w:szCs w:val="20"/>
        </w:rPr>
        <w:t>. (Złożyć wraz z ofertą)</w:t>
      </w:r>
      <w:r w:rsidR="00896CCA" w:rsidRPr="00115E6D">
        <w:rPr>
          <w:rFonts w:asciiTheme="minorHAnsi" w:hAnsiTheme="minorHAnsi" w:cstheme="minorHAnsi"/>
          <w:sz w:val="20"/>
          <w:szCs w:val="20"/>
        </w:rPr>
        <w:t xml:space="preserve"> </w:t>
      </w:r>
      <w:r w:rsidR="00EF2FAC" w:rsidRPr="00115E6D">
        <w:rPr>
          <w:rFonts w:asciiTheme="minorHAnsi" w:hAnsiTheme="minorHAnsi" w:cstheme="minorHAnsi"/>
          <w:sz w:val="20"/>
          <w:szCs w:val="20"/>
        </w:rPr>
        <w:t>J</w:t>
      </w:r>
      <w:r w:rsidR="00D84118" w:rsidRPr="00115E6D">
        <w:rPr>
          <w:rFonts w:asciiTheme="minorHAnsi" w:hAnsiTheme="minorHAnsi" w:cstheme="minorHAnsi"/>
          <w:sz w:val="20"/>
          <w:szCs w:val="20"/>
        </w:rPr>
        <w:t xml:space="preserve">eśli wykonawca nie jest producentem wymagane jest przedstawienie </w:t>
      </w:r>
      <w:r w:rsidR="00D84118" w:rsidRPr="00115E6D">
        <w:rPr>
          <w:rFonts w:asciiTheme="minorHAnsi" w:hAnsiTheme="minorHAnsi" w:cstheme="minorHAnsi"/>
          <w:b/>
          <w:sz w:val="20"/>
          <w:szCs w:val="20"/>
        </w:rPr>
        <w:t>aktualnej autoryzacji</w:t>
      </w:r>
      <w:r w:rsidR="00D84118" w:rsidRPr="00115E6D">
        <w:rPr>
          <w:rFonts w:asciiTheme="minorHAnsi" w:hAnsiTheme="minorHAnsi" w:cstheme="minorHAnsi"/>
          <w:sz w:val="20"/>
          <w:szCs w:val="20"/>
        </w:rPr>
        <w:t xml:space="preserve"> </w:t>
      </w:r>
      <w:r w:rsidR="00D84118" w:rsidRPr="00115E6D">
        <w:rPr>
          <w:rFonts w:asciiTheme="minorHAnsi" w:hAnsiTheme="minorHAnsi" w:cstheme="minorHAnsi"/>
          <w:b/>
          <w:sz w:val="20"/>
          <w:szCs w:val="20"/>
        </w:rPr>
        <w:t>producenta oprogramowania</w:t>
      </w:r>
      <w:r w:rsidR="00D84118" w:rsidRPr="00115E6D">
        <w:rPr>
          <w:rFonts w:asciiTheme="minorHAnsi" w:hAnsiTheme="minorHAnsi" w:cstheme="minorHAnsi"/>
          <w:sz w:val="20"/>
          <w:szCs w:val="20"/>
        </w:rPr>
        <w:t xml:space="preserve"> uprawniającej do świadczenia usług stanowiących przedmiot umowy</w:t>
      </w:r>
      <w:r w:rsidR="00896CCA" w:rsidRPr="00115E6D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84118" w:rsidRPr="00115E6D" w:rsidRDefault="007D3E72" w:rsidP="007D3E72">
      <w:pPr>
        <w:ind w:left="426"/>
        <w:rPr>
          <w:rFonts w:asciiTheme="minorHAnsi" w:hAnsiTheme="minorHAnsi" w:cs="Arial"/>
          <w:sz w:val="20"/>
          <w:szCs w:val="20"/>
        </w:rPr>
      </w:pPr>
      <w:r w:rsidRPr="00115E6D">
        <w:rPr>
          <w:rFonts w:asciiTheme="minorHAnsi" w:hAnsiTheme="minorHAnsi" w:cs="Arial"/>
          <w:sz w:val="20"/>
          <w:szCs w:val="20"/>
        </w:rPr>
        <w:t>4.</w:t>
      </w:r>
      <w:r w:rsidR="00896CCA" w:rsidRPr="00115E6D">
        <w:rPr>
          <w:rFonts w:asciiTheme="minorHAnsi" w:hAnsiTheme="minorHAnsi" w:cs="Arial"/>
          <w:sz w:val="20"/>
          <w:szCs w:val="20"/>
        </w:rPr>
        <w:t>2</w:t>
      </w:r>
      <w:r w:rsidR="00896CCA" w:rsidRPr="00115E6D">
        <w:rPr>
          <w:rFonts w:asciiTheme="minorHAnsi" w:hAnsiTheme="minorHAnsi" w:cs="Arial"/>
          <w:b/>
          <w:sz w:val="20"/>
          <w:szCs w:val="20"/>
        </w:rPr>
        <w:t>. (</w:t>
      </w:r>
      <w:r w:rsidR="00896CCA" w:rsidRPr="00115E6D">
        <w:rPr>
          <w:rFonts w:asciiTheme="minorHAnsi" w:hAnsiTheme="minorHAnsi" w:cstheme="minorHAnsi"/>
          <w:b/>
          <w:sz w:val="20"/>
          <w:szCs w:val="20"/>
        </w:rPr>
        <w:t>Złożyć wraz z ofertą</w:t>
      </w:r>
      <w:r w:rsidRPr="00115E6D">
        <w:rPr>
          <w:rFonts w:asciiTheme="minorHAnsi" w:hAnsiTheme="minorHAnsi" w:cstheme="minorHAnsi"/>
          <w:b/>
          <w:sz w:val="20"/>
          <w:szCs w:val="20"/>
        </w:rPr>
        <w:t>)</w:t>
      </w:r>
      <w:r w:rsidR="00896CCA" w:rsidRPr="00115E6D">
        <w:rPr>
          <w:rFonts w:asciiTheme="minorHAnsi" w:hAnsiTheme="minorHAnsi" w:cstheme="minorHAnsi"/>
          <w:b/>
          <w:sz w:val="20"/>
          <w:szCs w:val="20"/>
        </w:rPr>
        <w:t>:</w:t>
      </w:r>
      <w:r w:rsidR="00896CCA" w:rsidRPr="00115E6D">
        <w:rPr>
          <w:rFonts w:asciiTheme="minorHAnsi" w:hAnsiTheme="minorHAnsi" w:cstheme="minorHAnsi"/>
          <w:sz w:val="20"/>
          <w:szCs w:val="20"/>
        </w:rPr>
        <w:t xml:space="preserve"> </w:t>
      </w:r>
      <w:r w:rsidR="00D84118" w:rsidRPr="00115E6D">
        <w:rPr>
          <w:rFonts w:asciiTheme="minorHAnsi" w:hAnsiTheme="minorHAnsi" w:cs="Arial"/>
          <w:b/>
          <w:sz w:val="20"/>
          <w:szCs w:val="20"/>
        </w:rPr>
        <w:t>Oświadczenie o dysponowaniu serwisem www o funkcjonalności</w:t>
      </w:r>
      <w:r w:rsidR="00D84118" w:rsidRPr="00115E6D">
        <w:rPr>
          <w:rFonts w:asciiTheme="minorHAnsi" w:hAnsiTheme="minorHAnsi" w:cs="Arial"/>
          <w:sz w:val="20"/>
          <w:szCs w:val="20"/>
        </w:rPr>
        <w:t xml:space="preserve"> opisanej :</w:t>
      </w:r>
    </w:p>
    <w:p w:rsidR="00D84118" w:rsidRPr="00115E6D" w:rsidRDefault="00D84118" w:rsidP="00E74291">
      <w:pPr>
        <w:pStyle w:val="Tekstpodstawowy"/>
        <w:numPr>
          <w:ilvl w:val="0"/>
          <w:numId w:val="26"/>
        </w:numPr>
        <w:spacing w:after="120"/>
        <w:ind w:left="993" w:hanging="284"/>
        <w:jc w:val="left"/>
        <w:rPr>
          <w:rFonts w:asciiTheme="minorHAnsi" w:hAnsiTheme="minorHAnsi" w:cs="Arial"/>
          <w:b w:val="0"/>
          <w:sz w:val="20"/>
        </w:rPr>
      </w:pPr>
      <w:r w:rsidRPr="00115E6D">
        <w:rPr>
          <w:rFonts w:asciiTheme="minorHAnsi" w:hAnsiTheme="minorHAnsi" w:cs="Arial"/>
          <w:b w:val="0"/>
          <w:sz w:val="20"/>
        </w:rPr>
        <w:t>wysyłanie zgłoszeń serwisowych błędów oraz konsultacji z zakresu oprogramowania aplikacyjnego,</w:t>
      </w:r>
    </w:p>
    <w:p w:rsidR="00D84118" w:rsidRPr="00115E6D" w:rsidRDefault="00D84118" w:rsidP="00E74291">
      <w:pPr>
        <w:pStyle w:val="Tekstpodstawowy"/>
        <w:numPr>
          <w:ilvl w:val="0"/>
          <w:numId w:val="26"/>
        </w:numPr>
        <w:spacing w:after="120"/>
        <w:ind w:left="993" w:hanging="284"/>
        <w:jc w:val="left"/>
        <w:rPr>
          <w:rFonts w:asciiTheme="minorHAnsi" w:hAnsiTheme="minorHAnsi" w:cs="Arial"/>
          <w:b w:val="0"/>
          <w:sz w:val="20"/>
        </w:rPr>
      </w:pPr>
      <w:r w:rsidRPr="00115E6D">
        <w:rPr>
          <w:rFonts w:asciiTheme="minorHAnsi" w:hAnsiTheme="minorHAnsi" w:cs="Arial"/>
          <w:b w:val="0"/>
          <w:sz w:val="20"/>
        </w:rPr>
        <w:t>powiadamianie zwrotne o statusie obsługi wysłanych zgłoszeń,</w:t>
      </w:r>
    </w:p>
    <w:p w:rsidR="00D84118" w:rsidRPr="00115E6D" w:rsidRDefault="00D84118" w:rsidP="00E74291">
      <w:pPr>
        <w:pStyle w:val="Tekstpodstawowy"/>
        <w:numPr>
          <w:ilvl w:val="0"/>
          <w:numId w:val="26"/>
        </w:numPr>
        <w:spacing w:after="120"/>
        <w:ind w:left="993" w:hanging="284"/>
        <w:jc w:val="left"/>
        <w:rPr>
          <w:rFonts w:asciiTheme="minorHAnsi" w:hAnsiTheme="minorHAnsi" w:cs="Arial"/>
          <w:b w:val="0"/>
          <w:sz w:val="20"/>
        </w:rPr>
      </w:pPr>
      <w:r w:rsidRPr="00115E6D">
        <w:rPr>
          <w:rFonts w:asciiTheme="minorHAnsi" w:hAnsiTheme="minorHAnsi" w:cs="Arial"/>
          <w:b w:val="0"/>
          <w:sz w:val="20"/>
        </w:rPr>
        <w:t>dostęp do treści historycznych zgłoszeń serwisowych wysyłanych przez Zamawiającego w okresie ostatnich 12 miesięcy,</w:t>
      </w:r>
    </w:p>
    <w:p w:rsidR="00D84118" w:rsidRPr="00115E6D" w:rsidRDefault="00D84118" w:rsidP="00E74291">
      <w:pPr>
        <w:pStyle w:val="Tekstpodstawowy"/>
        <w:numPr>
          <w:ilvl w:val="0"/>
          <w:numId w:val="26"/>
        </w:numPr>
        <w:spacing w:after="120"/>
        <w:ind w:left="993" w:hanging="284"/>
        <w:jc w:val="left"/>
        <w:rPr>
          <w:rFonts w:asciiTheme="minorHAnsi" w:hAnsiTheme="minorHAnsi" w:cs="Arial"/>
          <w:b w:val="0"/>
          <w:sz w:val="20"/>
        </w:rPr>
      </w:pPr>
      <w:r w:rsidRPr="00115E6D">
        <w:rPr>
          <w:rFonts w:asciiTheme="minorHAnsi" w:hAnsiTheme="minorHAnsi" w:cs="Arial"/>
          <w:b w:val="0"/>
          <w:sz w:val="20"/>
        </w:rPr>
        <w:t xml:space="preserve">baza wiedzy zawierająca dane co najmniej z 12 miesięcy w zakresie: materiały szkoleniowe dotyczące pracy serwisowanego przez wykonawcę oprogramowania, </w:t>
      </w:r>
    </w:p>
    <w:p w:rsidR="00D84118" w:rsidRPr="00115E6D" w:rsidRDefault="00D84118" w:rsidP="00E74291">
      <w:pPr>
        <w:pStyle w:val="Tekstpodstawowy"/>
        <w:numPr>
          <w:ilvl w:val="0"/>
          <w:numId w:val="26"/>
        </w:numPr>
        <w:spacing w:after="120"/>
        <w:ind w:left="993" w:hanging="284"/>
        <w:jc w:val="left"/>
        <w:rPr>
          <w:rFonts w:asciiTheme="minorHAnsi" w:hAnsiTheme="minorHAnsi" w:cs="Arial"/>
          <w:b w:val="0"/>
          <w:sz w:val="20"/>
        </w:rPr>
      </w:pPr>
      <w:r w:rsidRPr="00115E6D">
        <w:rPr>
          <w:rFonts w:asciiTheme="minorHAnsi" w:hAnsiTheme="minorHAnsi" w:cs="Arial"/>
          <w:b w:val="0"/>
          <w:sz w:val="20"/>
        </w:rPr>
        <w:t>publikowanie na bieżąco wszystkich informacji o nowych aktualizacjach systemu, ważnych komunikatach i automatyczne wysyłanie tych informacji na podane przez zamawiającego skrzynki e-mailowe wybranych pracowników zamawiającego odpowiedzialnych za obsługę umowy po stronie zamawiającego</w:t>
      </w:r>
    </w:p>
    <w:p w:rsidR="00545CE0" w:rsidRPr="00115E6D" w:rsidRDefault="00D84118" w:rsidP="00E74291">
      <w:pPr>
        <w:pStyle w:val="Tekstpodstawowy"/>
        <w:numPr>
          <w:ilvl w:val="0"/>
          <w:numId w:val="26"/>
        </w:numPr>
        <w:spacing w:after="120"/>
        <w:ind w:left="993" w:hanging="284"/>
        <w:jc w:val="left"/>
        <w:rPr>
          <w:rFonts w:asciiTheme="minorHAnsi" w:hAnsiTheme="minorHAnsi" w:cs="Arial"/>
          <w:b w:val="0"/>
          <w:sz w:val="20"/>
        </w:rPr>
      </w:pPr>
      <w:r w:rsidRPr="00115E6D">
        <w:rPr>
          <w:rFonts w:asciiTheme="minorHAnsi" w:hAnsiTheme="minorHAnsi"/>
          <w:b w:val="0"/>
          <w:sz w:val="20"/>
        </w:rPr>
        <w:t xml:space="preserve"> </w:t>
      </w:r>
      <w:r w:rsidRPr="00115E6D">
        <w:rPr>
          <w:rFonts w:asciiTheme="minorHAnsi" w:hAnsiTheme="minorHAnsi" w:cs="Arial"/>
          <w:b w:val="0"/>
          <w:sz w:val="20"/>
        </w:rPr>
        <w:t>serwis http lub serwer ftp, na którym zamieszczane są wszelkie uaktualnienia oprogramowania aplikacyjnego w zakresie adekwatnym do zakresu tego oprogramowania posiadanego przez Zamawiającego oraz instrukcje dla użytkowników</w:t>
      </w:r>
      <w:r w:rsidRPr="00115E6D">
        <w:rPr>
          <w:rFonts w:asciiTheme="minorHAnsi" w:hAnsiTheme="minorHAnsi"/>
          <w:b w:val="0"/>
          <w:sz w:val="20"/>
        </w:rPr>
        <w:t>,</w:t>
      </w:r>
      <w:r w:rsidR="00896CCA" w:rsidRPr="00115E6D">
        <w:rPr>
          <w:rFonts w:asciiTheme="minorHAnsi" w:hAnsiTheme="minorHAnsi"/>
          <w:b w:val="0"/>
          <w:sz w:val="20"/>
        </w:rPr>
        <w:t xml:space="preserve"> </w:t>
      </w:r>
    </w:p>
    <w:p w:rsidR="00696655" w:rsidRPr="00A970E5" w:rsidRDefault="00A970E5" w:rsidP="00BC65B8">
      <w:pPr>
        <w:ind w:left="426"/>
        <w:rPr>
          <w:rFonts w:asciiTheme="minorHAnsi" w:hAnsiTheme="minorHAnsi" w:cs="Arial"/>
          <w:b/>
          <w:sz w:val="20"/>
        </w:rPr>
      </w:pPr>
      <w:r w:rsidRPr="00115E6D">
        <w:rPr>
          <w:rFonts w:asciiTheme="minorHAnsi" w:hAnsiTheme="minorHAnsi" w:cs="Arial"/>
          <w:sz w:val="20"/>
          <w:szCs w:val="20"/>
        </w:rPr>
        <w:t>4.3</w:t>
      </w:r>
      <w:r w:rsidRPr="00115E6D">
        <w:rPr>
          <w:rFonts w:asciiTheme="minorHAnsi" w:hAnsiTheme="minorHAnsi" w:cs="Arial"/>
          <w:b/>
          <w:sz w:val="20"/>
          <w:szCs w:val="20"/>
        </w:rPr>
        <w:t xml:space="preserve">. </w:t>
      </w:r>
      <w:r w:rsidR="00545CE0" w:rsidRPr="00115E6D">
        <w:rPr>
          <w:rFonts w:asciiTheme="minorHAnsi" w:hAnsiTheme="minorHAnsi"/>
          <w:b/>
          <w:sz w:val="20"/>
        </w:rPr>
        <w:t>-</w:t>
      </w:r>
      <w:r w:rsidR="00696655" w:rsidRPr="00115E6D">
        <w:rPr>
          <w:rFonts w:asciiTheme="minorHAnsi" w:hAnsiTheme="minorHAnsi"/>
          <w:b/>
          <w:sz w:val="20"/>
        </w:rPr>
        <w:t xml:space="preserve"> </w:t>
      </w:r>
      <w:r w:rsidR="00545CE0" w:rsidRPr="00115E6D">
        <w:rPr>
          <w:rFonts w:asciiTheme="minorHAnsi" w:hAnsiTheme="minorHAnsi"/>
          <w:b/>
          <w:sz w:val="20"/>
        </w:rPr>
        <w:tab/>
      </w:r>
      <w:r w:rsidR="00696655" w:rsidRPr="00115E6D">
        <w:rPr>
          <w:rFonts w:asciiTheme="minorHAnsi" w:hAnsiTheme="minorHAnsi"/>
          <w:b/>
          <w:sz w:val="20"/>
        </w:rPr>
        <w:t xml:space="preserve">prezentacja systemu zgodnie z wytycznymi z Załącznika </w:t>
      </w:r>
      <w:r w:rsidR="00F13F4A" w:rsidRPr="00115E6D">
        <w:rPr>
          <w:rFonts w:asciiTheme="minorHAnsi" w:hAnsiTheme="minorHAnsi"/>
          <w:b/>
          <w:sz w:val="20"/>
        </w:rPr>
        <w:t>nr</w:t>
      </w:r>
      <w:r w:rsidR="00F431A0" w:rsidRPr="00115E6D">
        <w:rPr>
          <w:rFonts w:asciiTheme="minorHAnsi" w:hAnsiTheme="minorHAnsi"/>
          <w:b/>
          <w:sz w:val="20"/>
        </w:rPr>
        <w:t xml:space="preserve"> 6</w:t>
      </w:r>
      <w:r w:rsidR="00896CCA" w:rsidRPr="00115E6D">
        <w:rPr>
          <w:rFonts w:asciiTheme="minorHAnsi" w:hAnsiTheme="minorHAnsi"/>
          <w:sz w:val="20"/>
        </w:rPr>
        <w:t xml:space="preserve"> </w:t>
      </w:r>
      <w:r w:rsidR="00896CCA" w:rsidRPr="00115E6D">
        <w:rPr>
          <w:rFonts w:asciiTheme="minorHAnsi" w:hAnsiTheme="minorHAnsi"/>
          <w:b/>
          <w:sz w:val="20"/>
        </w:rPr>
        <w:t>– dotyczy Wykonawcy, którego oferta została oceniona jako najkorzystniejsza w trybie art. 24aa</w:t>
      </w:r>
      <w:r w:rsidR="007D3E72" w:rsidRPr="00115E6D">
        <w:rPr>
          <w:rFonts w:asciiTheme="minorHAnsi" w:hAnsiTheme="minorHAnsi"/>
          <w:b/>
          <w:sz w:val="20"/>
        </w:rPr>
        <w:t xml:space="preserve"> </w:t>
      </w:r>
      <w:r w:rsidR="00081444" w:rsidRPr="00115E6D">
        <w:rPr>
          <w:rFonts w:asciiTheme="minorHAnsi" w:hAnsiTheme="minorHAnsi"/>
          <w:b/>
          <w:sz w:val="20"/>
        </w:rPr>
        <w:t>.</w:t>
      </w:r>
    </w:p>
    <w:p w:rsidR="00D84118" w:rsidRPr="00893119" w:rsidRDefault="00D84118" w:rsidP="00D84118">
      <w:pPr>
        <w:pStyle w:val="Akapitzlist"/>
        <w:numPr>
          <w:ilvl w:val="0"/>
          <w:numId w:val="6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lastRenderedPageBreak/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>
        <w:rPr>
          <w:rFonts w:ascii="Calibri" w:hAnsi="Calibri"/>
          <w:b/>
          <w:bCs/>
          <w:sz w:val="20"/>
          <w:szCs w:val="20"/>
        </w:rPr>
        <w:t xml:space="preserve"> </w:t>
      </w:r>
      <w:r w:rsidR="00015D62">
        <w:rPr>
          <w:rFonts w:ascii="Calibri" w:hAnsi="Calibri"/>
          <w:b/>
          <w:bCs/>
          <w:sz w:val="20"/>
          <w:szCs w:val="20"/>
        </w:rPr>
        <w:t>(</w:t>
      </w:r>
      <w:r>
        <w:rPr>
          <w:rFonts w:ascii="Calibri" w:hAnsi="Calibri"/>
          <w:b/>
          <w:bCs/>
          <w:sz w:val="20"/>
          <w:szCs w:val="20"/>
        </w:rPr>
        <w:t>Wg załącznika nr 3</w:t>
      </w:r>
      <w:r w:rsidR="00015D62">
        <w:rPr>
          <w:rFonts w:ascii="Calibri" w:hAnsi="Calibri"/>
          <w:b/>
          <w:bCs/>
          <w:sz w:val="20"/>
          <w:szCs w:val="20"/>
        </w:rPr>
        <w:t xml:space="preserve"> do SIWZ)</w:t>
      </w:r>
    </w:p>
    <w:p w:rsidR="00D84118" w:rsidRDefault="00D84118" w:rsidP="00D84118">
      <w:pPr>
        <w:pStyle w:val="Akapitzlist"/>
        <w:numPr>
          <w:ilvl w:val="0"/>
          <w:numId w:val="6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br/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D84118" w:rsidRPr="00557220" w:rsidRDefault="00D84118" w:rsidP="00D84118">
      <w:pPr>
        <w:pStyle w:val="Akapitzlist"/>
        <w:numPr>
          <w:ilvl w:val="0"/>
          <w:numId w:val="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D84118" w:rsidRDefault="00D84118" w:rsidP="00D84118">
      <w:pPr>
        <w:pStyle w:val="Listanumerowana1"/>
        <w:rPr>
          <w:rFonts w:ascii="Calibri" w:hAnsi="Calibri" w:cs="Segoe UI"/>
          <w:sz w:val="20"/>
          <w:lang w:eastAsia="pl-PL"/>
        </w:rPr>
      </w:pPr>
      <w:r w:rsidRPr="00557220">
        <w:rPr>
          <w:rFonts w:ascii="Calibri" w:hAnsi="Calibri" w:cs="Segoe UI"/>
          <w:sz w:val="20"/>
          <w:lang w:eastAsia="pl-PL"/>
        </w:rPr>
        <w:t>Zamawiający przed udzieleniem zamówienia wezwie Wykonawcę, którego oferta została najwyżej oceniona do złożenia w wyznaczonym, nie krótszym niż 5 dni, terminie aktualnych na dzień z</w:t>
      </w:r>
      <w:r w:rsidR="006D464D">
        <w:rPr>
          <w:rFonts w:ascii="Calibri" w:hAnsi="Calibri" w:cs="Segoe UI"/>
          <w:sz w:val="20"/>
          <w:lang w:eastAsia="pl-PL"/>
        </w:rPr>
        <w:t>łożenia oświadczeń i dokumentów</w:t>
      </w:r>
      <w:r w:rsidRPr="00557220">
        <w:rPr>
          <w:rFonts w:ascii="Calibri" w:hAnsi="Calibri" w:cs="Segoe UI"/>
          <w:sz w:val="20"/>
          <w:lang w:eastAsia="pl-PL"/>
        </w:rPr>
        <w:t xml:space="preserve">, potwierdzających okoliczności, o </w:t>
      </w:r>
      <w:r w:rsidR="00F55AB9">
        <w:rPr>
          <w:rFonts w:ascii="Calibri" w:hAnsi="Calibri" w:cs="Segoe UI"/>
          <w:sz w:val="20"/>
          <w:lang w:eastAsia="pl-PL"/>
        </w:rPr>
        <w:t>których mowa w art. 25 ust.1 PZP</w:t>
      </w:r>
    </w:p>
    <w:p w:rsidR="00552A3A" w:rsidRPr="00115E6D" w:rsidRDefault="00552A3A" w:rsidP="00A0603F">
      <w:pPr>
        <w:pStyle w:val="Akapitzlist"/>
        <w:numPr>
          <w:ilvl w:val="0"/>
          <w:numId w:val="94"/>
        </w:numPr>
        <w:autoSpaceDN w:val="0"/>
        <w:spacing w:after="160" w:line="242" w:lineRule="auto"/>
        <w:textAlignment w:val="baseline"/>
        <w:rPr>
          <w:rFonts w:asciiTheme="minorHAnsi" w:hAnsiTheme="minorHAnsi" w:cstheme="minorHAnsi"/>
          <w:sz w:val="20"/>
          <w:szCs w:val="20"/>
        </w:rPr>
      </w:pPr>
      <w:r w:rsidRPr="00115E6D">
        <w:rPr>
          <w:rFonts w:asciiTheme="minorHAnsi" w:hAnsiTheme="minorHAnsi" w:cstheme="minorHAnsi"/>
          <w:sz w:val="20"/>
          <w:szCs w:val="20"/>
          <w:u w:val="single"/>
        </w:rPr>
        <w:t>potwierdzających spełnienie przez Wykonawcę warunków udziału w postępowaniu  dotyczących zdolności technicznej:</w:t>
      </w:r>
    </w:p>
    <w:p w:rsidR="00552A3A" w:rsidRPr="00115E6D" w:rsidRDefault="00552A3A" w:rsidP="00A0603F">
      <w:pPr>
        <w:pStyle w:val="Akapitzlist"/>
        <w:numPr>
          <w:ilvl w:val="0"/>
          <w:numId w:val="92"/>
        </w:numPr>
        <w:autoSpaceDN w:val="0"/>
        <w:spacing w:after="160" w:line="242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15E6D">
        <w:rPr>
          <w:rFonts w:asciiTheme="minorHAnsi" w:hAnsiTheme="minorHAnsi" w:cstheme="minorHAnsi"/>
          <w:sz w:val="20"/>
          <w:szCs w:val="20"/>
        </w:rPr>
        <w:t xml:space="preserve">wykaz usług wykonanych, a w przypadku świadczeń okresowych lub ciągłych również wykonywanych, w okresie ostatnich 3 lat przed upływem terminu składania ofert, a jeżeli okres prowadzenia działalności jest krótszy – w tym okresie, wraz z podaniem, przedmiotu, dat wykonania i podmiotów, na rzecz których usługi zostały wykonane, oraz załączeniem dowodów określających 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 (załącznik nr </w:t>
      </w:r>
      <w:r w:rsidR="00A15D68" w:rsidRPr="00115E6D">
        <w:rPr>
          <w:rFonts w:asciiTheme="minorHAnsi" w:hAnsiTheme="minorHAnsi" w:cstheme="minorHAnsi"/>
          <w:sz w:val="20"/>
          <w:szCs w:val="20"/>
        </w:rPr>
        <w:t>8.</w:t>
      </w:r>
      <w:r w:rsidRPr="00115E6D">
        <w:rPr>
          <w:rFonts w:asciiTheme="minorHAnsi" w:hAnsiTheme="minorHAnsi" w:cstheme="minorHAnsi"/>
          <w:sz w:val="20"/>
          <w:szCs w:val="20"/>
        </w:rPr>
        <w:t xml:space="preserve"> do SIWZ).</w:t>
      </w:r>
    </w:p>
    <w:p w:rsidR="00552A3A" w:rsidRPr="00115E6D" w:rsidRDefault="00552A3A" w:rsidP="00A0603F">
      <w:pPr>
        <w:pStyle w:val="Akapitzlist"/>
        <w:numPr>
          <w:ilvl w:val="0"/>
          <w:numId w:val="92"/>
        </w:numPr>
        <w:autoSpaceDN w:val="0"/>
        <w:spacing w:after="160" w:line="242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15E6D">
        <w:rPr>
          <w:rFonts w:asciiTheme="minorHAnsi" w:hAnsiTheme="minorHAnsi" w:cstheme="minorHAnsi"/>
          <w:sz w:val="20"/>
          <w:szCs w:val="20"/>
        </w:rPr>
        <w:t xml:space="preserve">wykazu osób, skierowanych przez wykonawcę do realizacji zamówienia publicznego,  w szczególności odpowiedzialnych za świadczenie usług, wraz z informacjami na temat ich kwalifikacji zawodowych, uprawnień, doświadczenia i wykształcenia niezbędnych do wykonania zamówienia publicznego, a także zakresu wykonywanych przez nie czynności oraz informacją o podstawie do dysponowania tymi osobami (załącznik nr </w:t>
      </w:r>
      <w:r w:rsidR="00A15D68" w:rsidRPr="00115E6D">
        <w:rPr>
          <w:rFonts w:asciiTheme="minorHAnsi" w:hAnsiTheme="minorHAnsi" w:cstheme="minorHAnsi"/>
          <w:sz w:val="20"/>
          <w:szCs w:val="20"/>
        </w:rPr>
        <w:t>9</w:t>
      </w:r>
      <w:r w:rsidRPr="00115E6D">
        <w:rPr>
          <w:rFonts w:asciiTheme="minorHAnsi" w:hAnsiTheme="minorHAnsi" w:cstheme="minorHAnsi"/>
          <w:sz w:val="20"/>
          <w:szCs w:val="20"/>
        </w:rPr>
        <w:t xml:space="preserve"> do SIWZ).</w:t>
      </w:r>
    </w:p>
    <w:p w:rsidR="00B57E90" w:rsidRPr="00115E6D" w:rsidRDefault="00FF1793" w:rsidP="00A0603F">
      <w:pPr>
        <w:pStyle w:val="Akapitzlist"/>
        <w:numPr>
          <w:ilvl w:val="0"/>
          <w:numId w:val="92"/>
        </w:numPr>
        <w:autoSpaceDN w:val="0"/>
        <w:spacing w:after="160" w:line="242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15E6D">
        <w:rPr>
          <w:rFonts w:asciiTheme="minorHAnsi" w:hAnsiTheme="minorHAnsi" w:cstheme="minorHAnsi"/>
          <w:b/>
          <w:sz w:val="20"/>
          <w:szCs w:val="20"/>
        </w:rPr>
        <w:t xml:space="preserve">Oświadczenie o posiadaniu wymaganych </w:t>
      </w:r>
      <w:r w:rsidR="00B57E90" w:rsidRPr="00115E6D">
        <w:rPr>
          <w:rFonts w:asciiTheme="minorHAnsi" w:hAnsiTheme="minorHAnsi" w:cstheme="minorHAnsi"/>
          <w:b/>
          <w:sz w:val="20"/>
          <w:szCs w:val="20"/>
        </w:rPr>
        <w:t>certyfikat</w:t>
      </w:r>
      <w:r w:rsidRPr="00115E6D">
        <w:rPr>
          <w:rFonts w:asciiTheme="minorHAnsi" w:hAnsiTheme="minorHAnsi" w:cstheme="minorHAnsi"/>
          <w:b/>
          <w:sz w:val="20"/>
          <w:szCs w:val="20"/>
        </w:rPr>
        <w:t>ów</w:t>
      </w:r>
      <w:r w:rsidRPr="00115E6D">
        <w:rPr>
          <w:rFonts w:asciiTheme="minorHAnsi" w:hAnsiTheme="minorHAnsi" w:cstheme="minorHAnsi"/>
          <w:sz w:val="20"/>
          <w:szCs w:val="20"/>
        </w:rPr>
        <w:t xml:space="preserve"> przez</w:t>
      </w:r>
      <w:r w:rsidR="00B57E90" w:rsidRPr="00115E6D">
        <w:rPr>
          <w:rFonts w:asciiTheme="minorHAnsi" w:hAnsiTheme="minorHAnsi" w:cstheme="minorHAnsi"/>
          <w:sz w:val="20"/>
          <w:szCs w:val="20"/>
        </w:rPr>
        <w:t xml:space="preserve"> kierownika </w:t>
      </w:r>
      <w:r w:rsidR="001C4B1C" w:rsidRPr="00115E6D">
        <w:rPr>
          <w:rFonts w:asciiTheme="minorHAnsi" w:hAnsiTheme="minorHAnsi" w:cstheme="minorHAnsi"/>
          <w:sz w:val="20"/>
          <w:szCs w:val="20"/>
        </w:rPr>
        <w:t>projektu i administratora bazy danych</w:t>
      </w:r>
      <w:r w:rsidR="00B57E90" w:rsidRPr="00115E6D">
        <w:rPr>
          <w:rFonts w:asciiTheme="minorHAnsi" w:hAnsiTheme="minorHAnsi" w:cstheme="minorHAnsi"/>
          <w:sz w:val="20"/>
          <w:szCs w:val="20"/>
        </w:rPr>
        <w:t xml:space="preserve"> </w:t>
      </w:r>
      <w:r w:rsidRPr="00115E6D">
        <w:rPr>
          <w:rFonts w:asciiTheme="minorHAnsi" w:hAnsiTheme="minorHAnsi" w:cstheme="minorHAnsi"/>
          <w:sz w:val="20"/>
          <w:szCs w:val="20"/>
        </w:rPr>
        <w:t xml:space="preserve">(musi zawierać zobowiązanie </w:t>
      </w:r>
      <w:r w:rsidR="00115E6D" w:rsidRPr="00115E6D">
        <w:rPr>
          <w:rFonts w:asciiTheme="minorHAnsi" w:hAnsiTheme="minorHAnsi" w:cstheme="minorHAnsi"/>
          <w:sz w:val="20"/>
          <w:szCs w:val="20"/>
        </w:rPr>
        <w:t xml:space="preserve">Wykonawcy </w:t>
      </w:r>
      <w:r w:rsidRPr="00115E6D">
        <w:rPr>
          <w:rFonts w:asciiTheme="minorHAnsi" w:hAnsiTheme="minorHAnsi" w:cstheme="minorHAnsi"/>
          <w:sz w:val="20"/>
          <w:szCs w:val="20"/>
        </w:rPr>
        <w:t>do udostępnienia ich do wglądu na każde żądanie Zamawiającego)</w:t>
      </w:r>
    </w:p>
    <w:p w:rsidR="00552A3A" w:rsidRPr="00115E6D" w:rsidRDefault="00552A3A" w:rsidP="00A0603F">
      <w:pPr>
        <w:pStyle w:val="Akapitzlist"/>
        <w:numPr>
          <w:ilvl w:val="0"/>
          <w:numId w:val="94"/>
        </w:numPr>
        <w:autoSpaceDN w:val="0"/>
        <w:spacing w:after="160" w:line="242" w:lineRule="auto"/>
        <w:jc w:val="both"/>
        <w:textAlignment w:val="baseline"/>
        <w:rPr>
          <w:rFonts w:asciiTheme="minorHAnsi" w:hAnsiTheme="minorHAnsi" w:cstheme="minorHAnsi"/>
          <w:sz w:val="20"/>
          <w:szCs w:val="20"/>
          <w:u w:val="single"/>
        </w:rPr>
      </w:pPr>
      <w:r w:rsidRPr="00115E6D">
        <w:rPr>
          <w:rFonts w:asciiTheme="minorHAnsi" w:hAnsiTheme="minorHAnsi" w:cstheme="minorHAnsi"/>
          <w:sz w:val="20"/>
          <w:szCs w:val="20"/>
          <w:u w:val="single"/>
        </w:rPr>
        <w:t>potwierdzających brak podstaw wykluczenia Wykonawcy z udziału w postępowaniu:</w:t>
      </w:r>
    </w:p>
    <w:p w:rsidR="00552A3A" w:rsidRPr="00115E6D" w:rsidRDefault="00552A3A" w:rsidP="00A0603F">
      <w:pPr>
        <w:pStyle w:val="Akapitzlist"/>
        <w:numPr>
          <w:ilvl w:val="0"/>
          <w:numId w:val="93"/>
        </w:numPr>
        <w:autoSpaceDN w:val="0"/>
        <w:spacing w:after="160" w:line="242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15E6D">
        <w:rPr>
          <w:rFonts w:asciiTheme="minorHAnsi" w:hAnsiTheme="minorHAnsi" w:cstheme="minorHAnsi"/>
          <w:sz w:val="20"/>
          <w:szCs w:val="20"/>
        </w:rPr>
        <w:t>oświadczenia Wykonawcy o braku wydania wobec niego prawomocnego wyroku sądu lub ostatecznej decyzji administracyjnej o zaleganiu z uiszczaniem podatków, opłat lub składek na ubezpieczenia społeczne lub zdrowotne albo – w przypadku wydania takiego wyroku lub decyzji – dokumentów potwierdzających dokonanie płatności tych należności wraz z ewentualnymi odsetkami lub grzywnami lub zawarcie wiążącego porozumienia w sprawie spłat tych należności;</w:t>
      </w:r>
    </w:p>
    <w:p w:rsidR="00552A3A" w:rsidRPr="00115E6D" w:rsidRDefault="00552A3A" w:rsidP="00A0603F">
      <w:pPr>
        <w:pStyle w:val="Akapitzlist"/>
        <w:numPr>
          <w:ilvl w:val="0"/>
          <w:numId w:val="93"/>
        </w:numPr>
        <w:autoSpaceDN w:val="0"/>
        <w:spacing w:after="160" w:line="242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15E6D">
        <w:rPr>
          <w:rFonts w:asciiTheme="minorHAnsi" w:hAnsiTheme="minorHAnsi" w:cstheme="minorHAnsi"/>
          <w:sz w:val="20"/>
          <w:szCs w:val="20"/>
        </w:rPr>
        <w:t>oświadczenia Wykonawcy o braku orzeczenia wobec niego tytułem środka zapobiegawczego zakazu ubiegania się o zamówienia publiczne;</w:t>
      </w:r>
    </w:p>
    <w:p w:rsidR="00552A3A" w:rsidRPr="00A14332" w:rsidRDefault="006D464D" w:rsidP="00552A3A">
      <w:pPr>
        <w:pStyle w:val="Listanumerowana1"/>
        <w:numPr>
          <w:ilvl w:val="0"/>
          <w:numId w:val="0"/>
        </w:numPr>
        <w:ind w:left="502" w:hanging="360"/>
        <w:rPr>
          <w:rFonts w:asciiTheme="minorHAnsi" w:hAnsiTheme="minorHAnsi" w:cstheme="minorHAnsi"/>
          <w:sz w:val="20"/>
        </w:rPr>
      </w:pPr>
      <w:r w:rsidRPr="00A14332">
        <w:rPr>
          <w:rFonts w:asciiTheme="minorHAnsi" w:hAnsiTheme="minorHAnsi" w:cstheme="minorHAnsi"/>
          <w:b/>
          <w:sz w:val="20"/>
        </w:rPr>
        <w:t>Ocena spełnienia warunków udziału w postępowaniu zostanie dokonana zgodnie z formułą: „spełnia – nie spełnia” na podstawie złożonych oświadczeń, dokumentów</w:t>
      </w:r>
      <w:r w:rsidR="00B92B93">
        <w:rPr>
          <w:rFonts w:asciiTheme="minorHAnsi" w:hAnsiTheme="minorHAnsi" w:cstheme="minorHAnsi"/>
          <w:b/>
          <w:sz w:val="20"/>
        </w:rPr>
        <w:t xml:space="preserve">, prezentacji </w:t>
      </w:r>
      <w:r w:rsidRPr="00A14332">
        <w:rPr>
          <w:rFonts w:asciiTheme="minorHAnsi" w:hAnsiTheme="minorHAnsi" w:cstheme="minorHAnsi"/>
          <w:b/>
          <w:sz w:val="20"/>
        </w:rPr>
        <w:t xml:space="preserve">wymaganych przez </w:t>
      </w:r>
      <w:r w:rsidRPr="00A14332">
        <w:rPr>
          <w:rFonts w:asciiTheme="minorHAnsi" w:hAnsiTheme="minorHAnsi" w:cstheme="minorHAnsi"/>
          <w:b/>
          <w:sz w:val="20"/>
        </w:rPr>
        <w:lastRenderedPageBreak/>
        <w:t>Zamawiającego.</w:t>
      </w:r>
      <w:r w:rsidRPr="00A14332">
        <w:rPr>
          <w:rFonts w:asciiTheme="minorHAnsi" w:hAnsiTheme="minorHAnsi" w:cstheme="minorHAnsi"/>
          <w:sz w:val="20"/>
        </w:rPr>
        <w:t xml:space="preserve"> Niespełnienie chociaż jednego z wyżej wymienionych warunków skutkować będzie wykluczeniem Wykonawcy z postępowania i uznaniem jego oferty za odrzuconą.</w:t>
      </w:r>
    </w:p>
    <w:p w:rsidR="007D3E72" w:rsidRPr="00115E6D" w:rsidRDefault="007D3E72" w:rsidP="007D3E72">
      <w:pPr>
        <w:pStyle w:val="Listanumerowana1"/>
        <w:rPr>
          <w:rFonts w:ascii="Calibri" w:hAnsi="Calibri" w:cs="Segoe UI"/>
          <w:sz w:val="20"/>
          <w:lang w:eastAsia="pl-PL"/>
        </w:rPr>
      </w:pPr>
      <w:r w:rsidRPr="00115E6D">
        <w:rPr>
          <w:rFonts w:ascii="Calibri" w:hAnsi="Calibri" w:cs="Segoe UI"/>
          <w:sz w:val="20"/>
          <w:lang w:eastAsia="pl-PL"/>
        </w:rPr>
        <w:t xml:space="preserve">Zamawiający, </w:t>
      </w:r>
      <w:r w:rsidRPr="00115E6D">
        <w:rPr>
          <w:rFonts w:ascii="Calibri" w:hAnsi="Calibri" w:cs="Segoe UI"/>
          <w:b/>
          <w:sz w:val="20"/>
          <w:lang w:eastAsia="pl-PL"/>
        </w:rPr>
        <w:t>w celu</w:t>
      </w:r>
      <w:r w:rsidRPr="00115E6D">
        <w:rPr>
          <w:rFonts w:ascii="Calibri" w:hAnsi="Calibri" w:cs="Segoe UI"/>
          <w:sz w:val="20"/>
          <w:lang w:eastAsia="pl-PL"/>
        </w:rPr>
        <w:t xml:space="preserve"> </w:t>
      </w:r>
      <w:r w:rsidRPr="00115E6D">
        <w:rPr>
          <w:rFonts w:ascii="Calibri" w:hAnsi="Calibri"/>
          <w:b/>
          <w:color w:val="000000"/>
          <w:sz w:val="20"/>
        </w:rPr>
        <w:t>potwierdzenia, że oferowane usługi odpowiadają wymaganiom określonym przez Zamawiającego,</w:t>
      </w:r>
      <w:r w:rsidRPr="00115E6D">
        <w:rPr>
          <w:rFonts w:ascii="Calibri" w:hAnsi="Calibri" w:cs="Segoe UI"/>
          <w:sz w:val="20"/>
          <w:lang w:eastAsia="pl-PL"/>
        </w:rPr>
        <w:t xml:space="preserve"> przed udzieleniem zamówienia wezwie Wykonawcę, którego oferta została najwyżej oceniona w wyznaczonym przez Zamawiającego terminie do przeprowadzenia </w:t>
      </w:r>
      <w:r w:rsidRPr="00115E6D">
        <w:rPr>
          <w:rFonts w:asciiTheme="minorHAnsi" w:hAnsiTheme="minorHAnsi"/>
          <w:b/>
          <w:sz w:val="20"/>
        </w:rPr>
        <w:t>prezentacji systemu zgodnie z wytycznymi z Załącznika nr 6.</w:t>
      </w:r>
    </w:p>
    <w:p w:rsidR="007D3E72" w:rsidRDefault="007D3E72" w:rsidP="007D3E72">
      <w:pPr>
        <w:pStyle w:val="Listanumerowana1"/>
        <w:numPr>
          <w:ilvl w:val="0"/>
          <w:numId w:val="0"/>
        </w:numPr>
        <w:ind w:left="502" w:hanging="360"/>
        <w:rPr>
          <w:rFonts w:ascii="Calibri" w:hAnsi="Calibri" w:cs="Segoe UI"/>
          <w:sz w:val="20"/>
          <w:lang w:eastAsia="pl-PL"/>
        </w:rPr>
      </w:pPr>
    </w:p>
    <w:p w:rsidR="00CC4A54" w:rsidRPr="004D7442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8B3FE2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</w:t>
      </w:r>
      <w:r w:rsidR="004D7442" w:rsidRPr="008B3FE2">
        <w:rPr>
          <w:rFonts w:ascii="Calibri" w:hAnsi="Calibri" w:cs="Segoe UI"/>
          <w:b/>
          <w:sz w:val="20"/>
          <w:szCs w:val="20"/>
        </w:rPr>
        <w:t>rozumiewania się z Wykonawcami.</w:t>
      </w:r>
    </w:p>
    <w:p w:rsidR="00703F97" w:rsidRPr="009F4795" w:rsidRDefault="00703F97" w:rsidP="00703F9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703F97" w:rsidRPr="009F4795" w:rsidRDefault="00703F97" w:rsidP="00703F9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703F97" w:rsidRPr="00AA680A" w:rsidRDefault="00703F97" w:rsidP="00703F9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 xml:space="preserve">ie winny być składane na adres: </w:t>
      </w:r>
      <w:r w:rsidR="00E077D8" w:rsidRPr="005E2D9F">
        <w:rPr>
          <w:rFonts w:ascii="Calibri" w:hAnsi="Calibri" w:cs="Segoe UI"/>
          <w:b/>
          <w:sz w:val="20"/>
          <w:szCs w:val="20"/>
        </w:rPr>
        <w:t>Samodzielny Publiczny Zakład Opieki Zdrowotnej Uniwersytecki Szpital Kliniczny nr 1 im. Norberta Barlickiego Uniwersytetu Medycznego w Łodzi, 90-153 Łódź, ul. Kopcińskiego 22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="005E2D9F">
        <w:rPr>
          <w:rFonts w:ascii="Calibri" w:hAnsi="Calibri" w:cs="Segoe UI"/>
          <w:sz w:val="20"/>
          <w:szCs w:val="20"/>
        </w:rPr>
        <w:br/>
      </w:r>
      <w:r w:rsidR="00E077D8">
        <w:rPr>
          <w:rFonts w:ascii="Calibri" w:hAnsi="Calibri" w:cs="Segoe UI"/>
          <w:sz w:val="20"/>
          <w:szCs w:val="20"/>
        </w:rPr>
        <w:t xml:space="preserve">z dopiskiem: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703F97" w:rsidRPr="00AA680A" w:rsidRDefault="00703F97" w:rsidP="00703F9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="00E077D8" w:rsidRPr="00E077D8">
        <w:rPr>
          <w:rFonts w:ascii="Calibri" w:hAnsi="Calibri" w:cs="Segoe UI"/>
          <w:b/>
          <w:sz w:val="20"/>
          <w:szCs w:val="20"/>
        </w:rPr>
        <w:t>aleksandra.niedzialkowska@barlicki.pl</w:t>
      </w:r>
    </w:p>
    <w:p w:rsidR="00703F97" w:rsidRPr="009F4795" w:rsidRDefault="00703F97" w:rsidP="00703F9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703F97" w:rsidRPr="009F4795" w:rsidRDefault="00703F97" w:rsidP="00703F9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703F97" w:rsidRDefault="00703F97" w:rsidP="00703F9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703F97" w:rsidRPr="009F4795" w:rsidRDefault="00703F97" w:rsidP="00703F9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>
        <w:rPr>
          <w:rFonts w:ascii="Calibri" w:hAnsi="Calibri" w:cs="Segoe UI"/>
          <w:sz w:val="20"/>
          <w:szCs w:val="20"/>
        </w:rPr>
        <w:br/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703F97" w:rsidRPr="009F4795" w:rsidRDefault="00703F97" w:rsidP="00703F9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703F97" w:rsidRDefault="00703F97" w:rsidP="00703F9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703F97" w:rsidRPr="00B367D0" w:rsidRDefault="00703F97" w:rsidP="00703F9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367D0">
        <w:rPr>
          <w:rFonts w:asciiTheme="minorHAnsi" w:hAnsiTheme="minorHAnsi" w:cstheme="minorHAnsi"/>
          <w:sz w:val="20"/>
          <w:szCs w:val="20"/>
        </w:rPr>
        <w:t xml:space="preserve">Kontakt: </w:t>
      </w:r>
      <w:r w:rsidRPr="00B367D0">
        <w:rPr>
          <w:rFonts w:asciiTheme="minorHAnsi" w:hAnsiTheme="minorHAnsi" w:cstheme="minorHAnsi"/>
          <w:sz w:val="22"/>
          <w:szCs w:val="22"/>
        </w:rPr>
        <w:t xml:space="preserve">adres e-mailowy -   </w:t>
      </w:r>
      <w:hyperlink r:id="rId11" w:history="1">
        <w:r w:rsidR="00AB16ED" w:rsidRPr="00F55310">
          <w:rPr>
            <w:rStyle w:val="Hipercze"/>
            <w:rFonts w:asciiTheme="minorHAnsi" w:hAnsiTheme="minorHAnsi" w:cstheme="minorHAnsi"/>
            <w:sz w:val="22"/>
            <w:szCs w:val="22"/>
          </w:rPr>
          <w:t>aleksandra.niedzialkowska@barlicki.pl</w:t>
        </w:r>
      </w:hyperlink>
    </w:p>
    <w:p w:rsidR="00703F97" w:rsidRPr="00B367D0" w:rsidRDefault="00703F97" w:rsidP="00703F9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367D0">
        <w:rPr>
          <w:rFonts w:asciiTheme="minorHAnsi" w:hAnsiTheme="minorHAnsi" w:cstheme="minorHAnsi"/>
          <w:sz w:val="22"/>
          <w:szCs w:val="22"/>
        </w:rPr>
        <w:t>Osobą uprawnioną przez Zamawiającego do porozumiewania się z Wykonawcami jest:</w:t>
      </w:r>
    </w:p>
    <w:p w:rsidR="00703F97" w:rsidRPr="00AB16ED" w:rsidRDefault="00703F97" w:rsidP="007C2307">
      <w:pPr>
        <w:pStyle w:val="Akapitzlist"/>
        <w:numPr>
          <w:ilvl w:val="0"/>
          <w:numId w:val="28"/>
        </w:numPr>
        <w:tabs>
          <w:tab w:val="left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w kwestiach formalnych</w:t>
      </w:r>
      <w:r w:rsidR="00F054E8">
        <w:rPr>
          <w:rFonts w:ascii="Calibri" w:hAnsi="Calibri" w:cs="Segoe UI"/>
          <w:sz w:val="20"/>
          <w:szCs w:val="20"/>
        </w:rPr>
        <w:t xml:space="preserve">: </w:t>
      </w:r>
      <w:r w:rsidR="00F054E8">
        <w:rPr>
          <w:rFonts w:ascii="Arial" w:hAnsi="Arial" w:cs="Arial"/>
          <w:sz w:val="18"/>
          <w:szCs w:val="18"/>
        </w:rPr>
        <w:t xml:space="preserve"> </w:t>
      </w:r>
      <w:r w:rsidR="00F054E8" w:rsidRPr="00F054E8">
        <w:rPr>
          <w:rFonts w:ascii="Calibri" w:hAnsi="Calibri" w:cs="Segoe UI"/>
          <w:b/>
          <w:sz w:val="20"/>
          <w:szCs w:val="20"/>
        </w:rPr>
        <w:t>mgr Agnieszka Światłowska – Kierownik Działu Zamówień Publicznych; tel. 42 291-95-70</w:t>
      </w:r>
      <w:r w:rsidRPr="00F054E8">
        <w:rPr>
          <w:rFonts w:ascii="Calibri" w:hAnsi="Calibri" w:cs="Segoe UI"/>
          <w:b/>
          <w:sz w:val="20"/>
          <w:szCs w:val="20"/>
        </w:rPr>
        <w:t xml:space="preserve"> </w:t>
      </w:r>
      <w:r w:rsidR="00F054E8">
        <w:rPr>
          <w:rFonts w:ascii="Calibri" w:hAnsi="Calibri" w:cs="Segoe UI"/>
          <w:b/>
          <w:sz w:val="20"/>
          <w:szCs w:val="20"/>
        </w:rPr>
        <w:t>, 42 67-76-824</w:t>
      </w:r>
    </w:p>
    <w:p w:rsidR="00115E6D" w:rsidRPr="00AB16ED" w:rsidRDefault="00115E6D" w:rsidP="00115E6D">
      <w:pPr>
        <w:pStyle w:val="Akapitzlist"/>
        <w:numPr>
          <w:ilvl w:val="0"/>
          <w:numId w:val="28"/>
        </w:numPr>
        <w:tabs>
          <w:tab w:val="left" w:pos="426"/>
        </w:tabs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merytorycznych: </w:t>
      </w:r>
      <w:r>
        <w:rPr>
          <w:rFonts w:ascii="Arial" w:hAnsi="Arial" w:cs="Arial"/>
          <w:sz w:val="18"/>
          <w:szCs w:val="18"/>
        </w:rPr>
        <w:t xml:space="preserve"> </w:t>
      </w:r>
      <w:r w:rsidRPr="00115E6D">
        <w:rPr>
          <w:rFonts w:ascii="Calibri" w:hAnsi="Calibri" w:cs="Segoe UI"/>
          <w:b/>
          <w:sz w:val="20"/>
          <w:szCs w:val="20"/>
        </w:rPr>
        <w:t xml:space="preserve">mgr inż. Paweł Żądło – Kierownik Działu Informatyki, </w:t>
      </w:r>
      <w:r>
        <w:rPr>
          <w:rFonts w:ascii="Calibri" w:hAnsi="Calibri" w:cs="Segoe UI"/>
          <w:b/>
          <w:sz w:val="20"/>
          <w:szCs w:val="20"/>
        </w:rPr>
        <w:br/>
      </w:r>
      <w:r w:rsidRPr="00115E6D">
        <w:rPr>
          <w:rFonts w:ascii="Calibri" w:hAnsi="Calibri" w:cs="Segoe UI"/>
          <w:b/>
          <w:sz w:val="20"/>
          <w:szCs w:val="20"/>
        </w:rPr>
        <w:t>tel. 42 67-76-862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DD7D3C" w:rsidRDefault="00CC4A54" w:rsidP="004D7442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B43CEB" w:rsidRDefault="00B43CEB" w:rsidP="004D7442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DD7D3C" w:rsidRPr="004D7442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</w:t>
      </w:r>
      <w:r w:rsidR="004D7442">
        <w:rPr>
          <w:rFonts w:ascii="Calibri" w:hAnsi="Calibri" w:cs="Segoe UI"/>
          <w:b/>
          <w:sz w:val="20"/>
          <w:szCs w:val="20"/>
        </w:rPr>
        <w:t>ą.</w:t>
      </w:r>
    </w:p>
    <w:p w:rsidR="00DD7D3C" w:rsidRDefault="00DD7D3C" w:rsidP="00046F39">
      <w:pPr>
        <w:numPr>
          <w:ilvl w:val="0"/>
          <w:numId w:val="8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046F39">
      <w:pPr>
        <w:numPr>
          <w:ilvl w:val="0"/>
          <w:numId w:val="8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4D7442" w:rsidRDefault="00DD7D3C" w:rsidP="004D7442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</w:t>
      </w:r>
      <w:r w:rsidR="004D7442">
        <w:rPr>
          <w:rFonts w:ascii="Calibri" w:hAnsi="Calibri" w:cs="Segoe UI"/>
          <w:b/>
          <w:sz w:val="20"/>
          <w:szCs w:val="20"/>
        </w:rPr>
        <w:t xml:space="preserve"> sposobu przygotowywania ofert.</w:t>
      </w:r>
    </w:p>
    <w:p w:rsidR="00DD7D3C" w:rsidRPr="00A21F94" w:rsidRDefault="00DD7D3C" w:rsidP="00046F39">
      <w:pPr>
        <w:numPr>
          <w:ilvl w:val="0"/>
          <w:numId w:val="9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046F39">
      <w:pPr>
        <w:numPr>
          <w:ilvl w:val="2"/>
          <w:numId w:val="10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015D62" w:rsidRDefault="00B92B93" w:rsidP="00046F39">
      <w:pPr>
        <w:numPr>
          <w:ilvl w:val="2"/>
          <w:numId w:val="10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015D62">
        <w:rPr>
          <w:rFonts w:ascii="Calibri" w:hAnsi="Calibri" w:cs="Segoe UI"/>
          <w:sz w:val="20"/>
          <w:szCs w:val="20"/>
        </w:rPr>
        <w:t xml:space="preserve">wypełniony </w:t>
      </w:r>
      <w:r w:rsidRPr="00015D62">
        <w:rPr>
          <w:rFonts w:ascii="Calibri" w:hAnsi="Calibri" w:cs="Segoe UI"/>
          <w:b/>
          <w:sz w:val="20"/>
          <w:szCs w:val="20"/>
        </w:rPr>
        <w:t>Załącznik nr 2</w:t>
      </w:r>
      <w:r w:rsidRPr="00015D62">
        <w:rPr>
          <w:rFonts w:ascii="Calibri" w:hAnsi="Calibri" w:cs="Segoe UI"/>
          <w:sz w:val="20"/>
          <w:szCs w:val="20"/>
        </w:rPr>
        <w:t xml:space="preserve"> do SIWZ</w:t>
      </w:r>
      <w:r w:rsidR="00DD7D3C" w:rsidRPr="00015D62">
        <w:rPr>
          <w:rFonts w:ascii="Calibri" w:hAnsi="Calibri" w:cs="Segoe UI"/>
          <w:sz w:val="20"/>
          <w:szCs w:val="20"/>
        </w:rPr>
        <w:t>;</w:t>
      </w:r>
    </w:p>
    <w:p w:rsidR="00015D62" w:rsidRPr="00015D62" w:rsidRDefault="00015D62" w:rsidP="00015D62">
      <w:pPr>
        <w:numPr>
          <w:ilvl w:val="2"/>
          <w:numId w:val="10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Tahoma" w:hAnsi="Tahoma" w:cs="Tahoma"/>
          <w:sz w:val="18"/>
          <w:szCs w:val="18"/>
        </w:rPr>
      </w:pPr>
      <w:r w:rsidRPr="00015D62">
        <w:rPr>
          <w:rFonts w:ascii="Calibri" w:hAnsi="Calibri" w:cs="Segoe UI"/>
          <w:sz w:val="20"/>
          <w:szCs w:val="20"/>
        </w:rPr>
        <w:t>Jeśli</w:t>
      </w:r>
      <w:r w:rsidRPr="00015D62">
        <w:rPr>
          <w:rFonts w:asciiTheme="minorHAnsi" w:hAnsiTheme="minorHAnsi" w:cstheme="minorHAnsi"/>
          <w:sz w:val="20"/>
          <w:szCs w:val="20"/>
        </w:rPr>
        <w:t xml:space="preserve"> wykonawca nie jest producentem wymagane jest przedstawienie </w:t>
      </w:r>
      <w:r w:rsidRPr="00015D62">
        <w:rPr>
          <w:rFonts w:asciiTheme="minorHAnsi" w:hAnsiTheme="minorHAnsi" w:cstheme="minorHAnsi"/>
          <w:b/>
          <w:sz w:val="20"/>
          <w:szCs w:val="20"/>
        </w:rPr>
        <w:t>aktualnej autoryzacji</w:t>
      </w:r>
      <w:r w:rsidRPr="00015D62">
        <w:rPr>
          <w:rFonts w:asciiTheme="minorHAnsi" w:hAnsiTheme="minorHAnsi" w:cstheme="minorHAnsi"/>
          <w:sz w:val="20"/>
          <w:szCs w:val="20"/>
        </w:rPr>
        <w:t xml:space="preserve"> </w:t>
      </w:r>
      <w:r w:rsidRPr="00015D62">
        <w:rPr>
          <w:rFonts w:asciiTheme="minorHAnsi" w:hAnsiTheme="minorHAnsi" w:cstheme="minorHAnsi"/>
          <w:b/>
          <w:sz w:val="20"/>
          <w:szCs w:val="20"/>
        </w:rPr>
        <w:t>producenta oprogramowania</w:t>
      </w:r>
      <w:r w:rsidRPr="00015D62">
        <w:rPr>
          <w:rFonts w:asciiTheme="minorHAnsi" w:hAnsiTheme="minorHAnsi" w:cstheme="minorHAnsi"/>
          <w:sz w:val="20"/>
          <w:szCs w:val="20"/>
        </w:rPr>
        <w:t xml:space="preserve"> uprawniającej do świadczenia usług stanowiących przedmiot umowy</w:t>
      </w:r>
      <w:r w:rsidRPr="00015D62">
        <w:rPr>
          <w:rFonts w:ascii="Tahoma" w:hAnsi="Tahoma" w:cs="Tahoma"/>
          <w:sz w:val="18"/>
          <w:szCs w:val="18"/>
        </w:rPr>
        <w:t>.</w:t>
      </w:r>
    </w:p>
    <w:p w:rsidR="00015D62" w:rsidRPr="00015D62" w:rsidRDefault="00015D62" w:rsidP="00015D62">
      <w:pPr>
        <w:numPr>
          <w:ilvl w:val="2"/>
          <w:numId w:val="10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Tahoma" w:hAnsi="Tahoma" w:cs="Tahoma"/>
          <w:sz w:val="18"/>
          <w:szCs w:val="18"/>
        </w:rPr>
      </w:pPr>
      <w:r w:rsidRPr="00015D62">
        <w:rPr>
          <w:rFonts w:asciiTheme="minorHAnsi" w:hAnsiTheme="minorHAnsi" w:cs="Arial"/>
          <w:b/>
          <w:sz w:val="20"/>
          <w:szCs w:val="20"/>
        </w:rPr>
        <w:t>oświadczenie wykonawcy o dysponowaniu serwisem www o funkcjonalności</w:t>
      </w:r>
      <w:r w:rsidRPr="00015D62">
        <w:rPr>
          <w:rFonts w:asciiTheme="minorHAnsi" w:hAnsiTheme="minorHAnsi" w:cs="Arial"/>
          <w:sz w:val="20"/>
          <w:szCs w:val="20"/>
        </w:rPr>
        <w:t xml:space="preserve"> opisanej w części VI. pkt 4.4.3</w:t>
      </w:r>
      <w:r w:rsidRPr="00015D62">
        <w:rPr>
          <w:rFonts w:ascii="Tahoma" w:hAnsi="Tahoma" w:cs="Tahoma"/>
          <w:sz w:val="18"/>
          <w:szCs w:val="18"/>
        </w:rPr>
        <w:t>.</w:t>
      </w:r>
    </w:p>
    <w:p w:rsidR="00015D62" w:rsidRPr="00015D62" w:rsidRDefault="00015D62" w:rsidP="00015D62">
      <w:pPr>
        <w:numPr>
          <w:ilvl w:val="2"/>
          <w:numId w:val="10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015D62">
        <w:rPr>
          <w:rFonts w:asciiTheme="minorHAnsi" w:hAnsiTheme="minorHAnsi" w:cs="Arial"/>
          <w:b/>
          <w:sz w:val="20"/>
          <w:szCs w:val="20"/>
        </w:rPr>
        <w:t>Pełnomocnictwo</w:t>
      </w:r>
      <w:r w:rsidRPr="00015D62">
        <w:rPr>
          <w:rFonts w:asciiTheme="minorHAnsi" w:hAnsiTheme="minorHAnsi" w:cstheme="minorHAnsi"/>
          <w:sz w:val="20"/>
          <w:szCs w:val="20"/>
        </w:rPr>
        <w:t xml:space="preserve"> – jeżeli jest wymagane.</w:t>
      </w:r>
    </w:p>
    <w:p w:rsidR="00015D62" w:rsidRPr="00015D62" w:rsidRDefault="00015D62" w:rsidP="00015D62">
      <w:pPr>
        <w:numPr>
          <w:ilvl w:val="2"/>
          <w:numId w:val="10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015D62">
        <w:rPr>
          <w:rFonts w:asciiTheme="minorHAnsi" w:hAnsiTheme="minorHAnsi" w:cstheme="minorHAnsi"/>
          <w:b/>
          <w:sz w:val="20"/>
          <w:szCs w:val="20"/>
        </w:rPr>
        <w:t>Oryginał zobowiązania podmiotu udostępniającego swoje zasoby</w:t>
      </w:r>
      <w:r w:rsidRPr="00015D62">
        <w:rPr>
          <w:rFonts w:asciiTheme="minorHAnsi" w:hAnsiTheme="minorHAnsi" w:cstheme="minorHAnsi"/>
          <w:sz w:val="20"/>
          <w:szCs w:val="20"/>
        </w:rPr>
        <w:t xml:space="preserve"> na potrzeby Wykonawcy składającego ofertę – jeśli dotyczy.</w:t>
      </w:r>
    </w:p>
    <w:p w:rsidR="006841B0" w:rsidRPr="006841B0" w:rsidRDefault="006841B0" w:rsidP="00A67C98">
      <w:pPr>
        <w:numPr>
          <w:ilvl w:val="0"/>
          <w:numId w:val="9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67C98">
        <w:rPr>
          <w:rFonts w:ascii="Calibri" w:hAnsi="Calibri" w:cs="Segoe UI"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A67C98">
      <w:pPr>
        <w:numPr>
          <w:ilvl w:val="0"/>
          <w:numId w:val="9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A67C98">
      <w:pPr>
        <w:numPr>
          <w:ilvl w:val="0"/>
          <w:numId w:val="9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A67C98">
      <w:pPr>
        <w:numPr>
          <w:ilvl w:val="0"/>
          <w:numId w:val="9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A67C98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A67C98">
      <w:pPr>
        <w:numPr>
          <w:ilvl w:val="0"/>
          <w:numId w:val="9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A67C98">
      <w:pPr>
        <w:numPr>
          <w:ilvl w:val="0"/>
          <w:numId w:val="9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A67C98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046F39">
      <w:pPr>
        <w:numPr>
          <w:ilvl w:val="0"/>
          <w:numId w:val="9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046F39">
      <w:pPr>
        <w:numPr>
          <w:ilvl w:val="0"/>
          <w:numId w:val="9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046F39">
      <w:pPr>
        <w:numPr>
          <w:ilvl w:val="0"/>
          <w:numId w:val="9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F054E8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Przetarg nieograniczony </w:t>
      </w:r>
      <w:r w:rsidR="00A67C98">
        <w:rPr>
          <w:rFonts w:ascii="Calibri" w:hAnsi="Calibri" w:cs="Segoe UI"/>
          <w:b/>
          <w:sz w:val="20"/>
          <w:szCs w:val="20"/>
        </w:rPr>
        <w:t>37/ZP/2020</w:t>
      </w:r>
    </w:p>
    <w:p w:rsidR="006841B0" w:rsidRPr="004D7442" w:rsidRDefault="008F0762" w:rsidP="004D7442">
      <w:pPr>
        <w:spacing w:after="40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„</w:t>
      </w:r>
      <w:r w:rsidRPr="008F0762">
        <w:rPr>
          <w:rFonts w:ascii="Calibri" w:hAnsi="Calibri" w:cs="Segoe UI"/>
          <w:b/>
          <w:sz w:val="20"/>
          <w:szCs w:val="20"/>
        </w:rPr>
        <w:t xml:space="preserve">DOSTAWA I WDROŻENIE SYSTEMU KADROWO-PŁACOWEGO I FINANSOWO-KSIĘGOWEGO WRAZ </w:t>
      </w:r>
      <w:r>
        <w:rPr>
          <w:rFonts w:ascii="Calibri" w:hAnsi="Calibri" w:cs="Segoe UI"/>
          <w:b/>
          <w:sz w:val="20"/>
          <w:szCs w:val="20"/>
        </w:rPr>
        <w:br/>
      </w:r>
      <w:r w:rsidRPr="008F0762">
        <w:rPr>
          <w:rFonts w:ascii="Calibri" w:hAnsi="Calibri" w:cs="Segoe UI"/>
          <w:b/>
          <w:sz w:val="20"/>
          <w:szCs w:val="20"/>
        </w:rPr>
        <w:t>Z MODUŁEM GOSPODARKI MATERIAŁOWEJ I ŚRODKÓW TRWAŁYCH (ERP)</w:t>
      </w:r>
      <w:r w:rsidR="00015D62">
        <w:rPr>
          <w:rFonts w:ascii="Calibri" w:hAnsi="Calibri" w:cs="Segoe UI"/>
          <w:b/>
          <w:sz w:val="20"/>
          <w:szCs w:val="20"/>
        </w:rPr>
        <w:t xml:space="preserve"> </w:t>
      </w:r>
      <w:r w:rsidR="00015D62" w:rsidRPr="00137A19">
        <w:rPr>
          <w:rFonts w:ascii="Calibri" w:hAnsi="Calibri" w:cs="Segoe UI"/>
          <w:b/>
          <w:sz w:val="20"/>
          <w:szCs w:val="20"/>
        </w:rPr>
        <w:t>ORAZ INTEGRACJA Z ISTNIEJĄCYMI SYSTEMAMI INFORMATYCZNYMI TYPU HIS</w:t>
      </w:r>
      <w:r w:rsidR="006841B0" w:rsidRPr="00137A19">
        <w:rPr>
          <w:rFonts w:ascii="Calibri" w:hAnsi="Calibri" w:cs="Segoe UI"/>
          <w:b/>
          <w:sz w:val="20"/>
          <w:szCs w:val="20"/>
        </w:rPr>
        <w:t>”</w:t>
      </w:r>
      <w:r w:rsidR="006841B0" w:rsidRPr="009F4795">
        <w:rPr>
          <w:rFonts w:ascii="Calibri" w:hAnsi="Calibri" w:cs="Segoe UI"/>
          <w:b/>
          <w:sz w:val="20"/>
          <w:szCs w:val="20"/>
        </w:rPr>
        <w:t xml:space="preserve"> </w:t>
      </w: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046F39">
      <w:pPr>
        <w:numPr>
          <w:ilvl w:val="0"/>
          <w:numId w:val="9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późn.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046F39">
      <w:pPr>
        <w:numPr>
          <w:ilvl w:val="0"/>
          <w:numId w:val="9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046F39">
      <w:pPr>
        <w:numPr>
          <w:ilvl w:val="0"/>
          <w:numId w:val="9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046F39">
      <w:pPr>
        <w:numPr>
          <w:ilvl w:val="0"/>
          <w:numId w:val="9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046F39">
      <w:pPr>
        <w:numPr>
          <w:ilvl w:val="0"/>
          <w:numId w:val="9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046F39">
      <w:pPr>
        <w:numPr>
          <w:ilvl w:val="0"/>
          <w:numId w:val="9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046F39">
      <w:pPr>
        <w:numPr>
          <w:ilvl w:val="0"/>
          <w:numId w:val="9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BD3D25" w:rsidRDefault="006841B0" w:rsidP="00046F39">
      <w:pPr>
        <w:numPr>
          <w:ilvl w:val="0"/>
          <w:numId w:val="9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478A7" w:rsidRPr="004D7442" w:rsidRDefault="00B478A7" w:rsidP="00B478A7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Default="006841B0" w:rsidP="004D7442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</w:t>
      </w:r>
      <w:r w:rsidR="004D7442">
        <w:rPr>
          <w:rFonts w:ascii="Calibri" w:hAnsi="Calibri" w:cs="Segoe UI"/>
          <w:b/>
          <w:sz w:val="20"/>
          <w:szCs w:val="20"/>
        </w:rPr>
        <w:t>min składania i otwarcia ofert.</w:t>
      </w:r>
    </w:p>
    <w:p w:rsidR="00B478A7" w:rsidRPr="004D7442" w:rsidRDefault="00B478A7" w:rsidP="004D7442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302547" w:rsidRDefault="006841B0" w:rsidP="00046F39">
      <w:pPr>
        <w:numPr>
          <w:ilvl w:val="0"/>
          <w:numId w:val="11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</w:t>
      </w:r>
      <w:r w:rsidR="00896CCA">
        <w:rPr>
          <w:rFonts w:ascii="Calibri" w:hAnsi="Calibri" w:cs="Segoe UI"/>
          <w:sz w:val="20"/>
          <w:szCs w:val="20"/>
        </w:rPr>
        <w:t xml:space="preserve">do </w:t>
      </w:r>
      <w:r w:rsidR="00896CCA" w:rsidRPr="00FA724F">
        <w:rPr>
          <w:rFonts w:ascii="Calibri" w:hAnsi="Calibri" w:cs="Segoe UI"/>
          <w:b/>
          <w:sz w:val="20"/>
          <w:szCs w:val="20"/>
        </w:rPr>
        <w:t xml:space="preserve">dnia </w:t>
      </w:r>
      <w:r w:rsidR="00FA724F" w:rsidRPr="00FA724F">
        <w:rPr>
          <w:rFonts w:ascii="Calibri" w:hAnsi="Calibri" w:cs="Segoe UI"/>
          <w:b/>
          <w:sz w:val="20"/>
          <w:szCs w:val="20"/>
        </w:rPr>
        <w:t>12.01.2021r.</w:t>
      </w:r>
      <w:r w:rsidR="00896CCA" w:rsidRPr="00FA724F">
        <w:rPr>
          <w:rFonts w:ascii="Calibri" w:hAnsi="Calibri" w:cs="Segoe UI"/>
          <w:b/>
          <w:sz w:val="20"/>
          <w:szCs w:val="20"/>
        </w:rPr>
        <w:t xml:space="preserve"> do godz. 9.00</w:t>
      </w:r>
      <w:r w:rsidR="00896CCA">
        <w:rPr>
          <w:rFonts w:ascii="Calibri" w:hAnsi="Calibri" w:cs="Segoe UI"/>
          <w:sz w:val="20"/>
          <w:szCs w:val="20"/>
        </w:rPr>
        <w:t xml:space="preserve"> </w:t>
      </w:r>
      <w:r w:rsidRPr="00302547">
        <w:rPr>
          <w:rFonts w:ascii="Calibri" w:hAnsi="Calibri" w:cs="Segoe UI"/>
          <w:sz w:val="20"/>
          <w:szCs w:val="20"/>
        </w:rPr>
        <w:t xml:space="preserve">w </w:t>
      </w:r>
      <w:r w:rsidRPr="00693E7D">
        <w:rPr>
          <w:rFonts w:ascii="Calibri" w:hAnsi="Calibri" w:cs="Segoe UI"/>
          <w:b/>
          <w:sz w:val="20"/>
          <w:szCs w:val="20"/>
        </w:rPr>
        <w:t xml:space="preserve">siedzibie Zamawiającego </w:t>
      </w:r>
      <w:r w:rsidR="00F054E8" w:rsidRPr="00693E7D">
        <w:rPr>
          <w:rFonts w:ascii="Calibri" w:hAnsi="Calibri" w:cs="Segoe UI"/>
          <w:b/>
          <w:sz w:val="20"/>
          <w:szCs w:val="20"/>
        </w:rPr>
        <w:t xml:space="preserve">(90-153 Łódź), </w:t>
      </w:r>
      <w:r w:rsidRPr="00693E7D">
        <w:rPr>
          <w:rFonts w:ascii="Calibri" w:hAnsi="Calibri" w:cs="Segoe UI"/>
          <w:b/>
          <w:sz w:val="20"/>
          <w:szCs w:val="20"/>
        </w:rPr>
        <w:t xml:space="preserve">przy ul. </w:t>
      </w:r>
      <w:r w:rsidR="00F054E8" w:rsidRPr="00693E7D">
        <w:rPr>
          <w:rFonts w:ascii="Calibri" w:hAnsi="Calibri" w:cs="Segoe UI"/>
          <w:b/>
          <w:sz w:val="20"/>
          <w:szCs w:val="20"/>
        </w:rPr>
        <w:t>Kopcińskiego 22</w:t>
      </w:r>
      <w:r w:rsidRPr="00693E7D">
        <w:rPr>
          <w:rFonts w:ascii="Calibri" w:hAnsi="Calibri" w:cs="Segoe UI"/>
          <w:b/>
          <w:sz w:val="20"/>
          <w:szCs w:val="20"/>
        </w:rPr>
        <w:t xml:space="preserve">  w </w:t>
      </w:r>
      <w:r w:rsidR="00693E7D" w:rsidRPr="00693E7D">
        <w:rPr>
          <w:rFonts w:ascii="Calibri" w:hAnsi="Calibri" w:cs="Segoe UI"/>
          <w:b/>
          <w:sz w:val="20"/>
          <w:szCs w:val="20"/>
        </w:rPr>
        <w:t>Kancelarii, parter w budynku głównym (pokój 1)</w:t>
      </w:r>
      <w:r w:rsidRPr="00693E7D">
        <w:rPr>
          <w:rFonts w:ascii="Calibri" w:hAnsi="Calibri" w:cs="Segoe UI"/>
          <w:b/>
          <w:sz w:val="20"/>
          <w:szCs w:val="20"/>
        </w:rPr>
        <w:t xml:space="preserve"> </w:t>
      </w:r>
      <w:r w:rsidR="00693E7D" w:rsidRPr="00693E7D">
        <w:rPr>
          <w:rFonts w:ascii="Calibri" w:hAnsi="Calibri" w:cs="Segoe UI"/>
          <w:b/>
          <w:sz w:val="20"/>
          <w:szCs w:val="20"/>
        </w:rPr>
        <w:t>tel (42) 677-66-07</w:t>
      </w:r>
      <w:r w:rsidR="00693E7D">
        <w:rPr>
          <w:rFonts w:ascii="Calibri" w:hAnsi="Calibri" w:cs="Segoe UI"/>
          <w:sz w:val="20"/>
          <w:szCs w:val="20"/>
        </w:rPr>
        <w:t xml:space="preserve"> </w:t>
      </w:r>
      <w:r w:rsidR="00896CCA">
        <w:rPr>
          <w:rFonts w:ascii="Calibri" w:hAnsi="Calibri" w:cs="Segoe UI"/>
          <w:sz w:val="20"/>
          <w:szCs w:val="20"/>
        </w:rPr>
        <w:br/>
      </w:r>
      <w:r w:rsidRPr="00302547">
        <w:rPr>
          <w:rFonts w:ascii="Calibri" w:hAnsi="Calibri" w:cs="Segoe UI"/>
          <w:sz w:val="20"/>
          <w:szCs w:val="20"/>
        </w:rPr>
        <w:t>i zaadresować zgodnie z opisem przedstawionym w rozdziale X</w:t>
      </w:r>
      <w:r w:rsidR="00896CCA">
        <w:rPr>
          <w:rFonts w:ascii="Calibri" w:hAnsi="Calibri" w:cs="Segoe UI"/>
          <w:sz w:val="20"/>
          <w:szCs w:val="20"/>
        </w:rPr>
        <w:t>.10</w:t>
      </w:r>
      <w:r w:rsidRPr="00302547">
        <w:rPr>
          <w:rFonts w:ascii="Calibri" w:hAnsi="Calibri" w:cs="Segoe UI"/>
          <w:sz w:val="20"/>
          <w:szCs w:val="20"/>
        </w:rPr>
        <w:t xml:space="preserve"> SIWZ. </w:t>
      </w:r>
    </w:p>
    <w:p w:rsidR="006841B0" w:rsidRPr="0045589E" w:rsidRDefault="006841B0" w:rsidP="00046F39">
      <w:pPr>
        <w:numPr>
          <w:ilvl w:val="0"/>
          <w:numId w:val="11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046F39">
      <w:pPr>
        <w:numPr>
          <w:ilvl w:val="0"/>
          <w:numId w:val="11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046F39">
      <w:pPr>
        <w:numPr>
          <w:ilvl w:val="0"/>
          <w:numId w:val="11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 xml:space="preserve">Otwarcie ofert nastąpi w </w:t>
      </w:r>
      <w:r w:rsidRPr="008D05B9">
        <w:rPr>
          <w:rFonts w:ascii="Calibri" w:hAnsi="Calibri" w:cs="Segoe UI"/>
          <w:b/>
          <w:sz w:val="20"/>
          <w:szCs w:val="20"/>
        </w:rPr>
        <w:t xml:space="preserve">siedzibie Zamawiającego – </w:t>
      </w:r>
      <w:r w:rsidR="008D05B9" w:rsidRPr="008D05B9">
        <w:rPr>
          <w:rFonts w:ascii="Calibri" w:hAnsi="Calibri" w:cs="Segoe UI"/>
          <w:b/>
          <w:sz w:val="20"/>
          <w:szCs w:val="20"/>
        </w:rPr>
        <w:t xml:space="preserve">w </w:t>
      </w:r>
      <w:r w:rsidRPr="008D05B9">
        <w:rPr>
          <w:rFonts w:ascii="Calibri" w:hAnsi="Calibri" w:cs="Segoe UI"/>
          <w:b/>
          <w:sz w:val="20"/>
          <w:szCs w:val="20"/>
        </w:rPr>
        <w:t xml:space="preserve">Dziale </w:t>
      </w:r>
      <w:r w:rsidR="00693E7D" w:rsidRPr="008D05B9">
        <w:rPr>
          <w:rFonts w:ascii="Calibri" w:hAnsi="Calibri" w:cs="Segoe UI"/>
          <w:b/>
          <w:sz w:val="20"/>
          <w:szCs w:val="20"/>
        </w:rPr>
        <w:t>Z</w:t>
      </w:r>
      <w:r w:rsidRPr="008D05B9">
        <w:rPr>
          <w:rFonts w:ascii="Calibri" w:hAnsi="Calibri" w:cs="Segoe UI"/>
          <w:b/>
          <w:sz w:val="20"/>
          <w:szCs w:val="20"/>
        </w:rPr>
        <w:t xml:space="preserve">amówień </w:t>
      </w:r>
      <w:r w:rsidR="00693E7D" w:rsidRPr="008D05B9">
        <w:rPr>
          <w:rFonts w:ascii="Calibri" w:hAnsi="Calibri" w:cs="Segoe UI"/>
          <w:b/>
          <w:sz w:val="20"/>
          <w:szCs w:val="20"/>
        </w:rPr>
        <w:t>P</w:t>
      </w:r>
      <w:r w:rsidRPr="008D05B9">
        <w:rPr>
          <w:rFonts w:ascii="Calibri" w:hAnsi="Calibri" w:cs="Segoe UI"/>
          <w:b/>
          <w:sz w:val="20"/>
          <w:szCs w:val="20"/>
        </w:rPr>
        <w:t>ublicznych</w:t>
      </w:r>
      <w:r w:rsidR="00693E7D" w:rsidRPr="008D05B9">
        <w:rPr>
          <w:rFonts w:ascii="Calibri" w:hAnsi="Calibri" w:cs="Segoe UI"/>
          <w:b/>
          <w:sz w:val="20"/>
          <w:szCs w:val="20"/>
        </w:rPr>
        <w:t>:</w:t>
      </w:r>
      <w:r w:rsidRPr="008D05B9">
        <w:rPr>
          <w:rFonts w:ascii="Calibri" w:hAnsi="Calibri" w:cs="Segoe UI"/>
          <w:b/>
          <w:sz w:val="20"/>
          <w:szCs w:val="20"/>
        </w:rPr>
        <w:t xml:space="preserve"> </w:t>
      </w:r>
      <w:r w:rsidR="00693E7D" w:rsidRPr="008D05B9">
        <w:rPr>
          <w:rFonts w:ascii="Calibri" w:hAnsi="Calibri" w:cs="Segoe UI"/>
          <w:b/>
          <w:sz w:val="20"/>
          <w:szCs w:val="20"/>
        </w:rPr>
        <w:t>90-</w:t>
      </w:r>
      <w:smartTag w:uri="TKomp" w:element="Tag123">
        <w:smartTagPr>
          <w:attr w:name="wartosc" w:val="153"/>
        </w:smartTagPr>
        <w:r w:rsidR="00693E7D" w:rsidRPr="008D05B9">
          <w:rPr>
            <w:rFonts w:ascii="Calibri" w:hAnsi="Calibri" w:cs="Segoe UI"/>
            <w:b/>
            <w:sz w:val="20"/>
            <w:szCs w:val="20"/>
          </w:rPr>
          <w:t>153</w:t>
        </w:r>
      </w:smartTag>
      <w:r w:rsidR="00693E7D" w:rsidRPr="008D05B9">
        <w:rPr>
          <w:rFonts w:ascii="Calibri" w:hAnsi="Calibri" w:cs="Segoe UI"/>
          <w:b/>
          <w:sz w:val="20"/>
          <w:szCs w:val="20"/>
        </w:rPr>
        <w:t xml:space="preserve"> Łódź, ul. Kopcińskiego </w:t>
      </w:r>
      <w:smartTag w:uri="TKomp" w:element="Tag123">
        <w:smartTagPr>
          <w:attr w:name="wartosc" w:val="22,"/>
        </w:smartTagPr>
        <w:r w:rsidR="00693E7D" w:rsidRPr="008D05B9">
          <w:rPr>
            <w:rFonts w:ascii="Calibri" w:hAnsi="Calibri" w:cs="Segoe UI"/>
            <w:b/>
            <w:sz w:val="20"/>
            <w:szCs w:val="20"/>
          </w:rPr>
          <w:t>22,</w:t>
        </w:r>
      </w:smartTag>
      <w:r w:rsidR="00693E7D" w:rsidRPr="008D05B9">
        <w:rPr>
          <w:rFonts w:ascii="Calibri" w:hAnsi="Calibri" w:cs="Segoe UI"/>
          <w:b/>
          <w:sz w:val="20"/>
          <w:szCs w:val="20"/>
        </w:rPr>
        <w:t xml:space="preserve"> pok. </w:t>
      </w:r>
      <w:smartTag w:uri="TKomp" w:element="Tag123">
        <w:smartTagPr>
          <w:attr w:name="wartosc" w:val="208"/>
        </w:smartTagPr>
        <w:r w:rsidR="00693E7D" w:rsidRPr="008D05B9">
          <w:rPr>
            <w:rFonts w:ascii="Calibri" w:hAnsi="Calibri" w:cs="Segoe UI"/>
            <w:b/>
            <w:sz w:val="20"/>
            <w:szCs w:val="20"/>
          </w:rPr>
          <w:t>208</w:t>
        </w:r>
      </w:smartTag>
      <w:r w:rsidR="00693E7D" w:rsidRPr="008D05B9">
        <w:rPr>
          <w:rFonts w:ascii="Calibri" w:hAnsi="Calibri" w:cs="Segoe UI"/>
          <w:b/>
          <w:sz w:val="20"/>
          <w:szCs w:val="20"/>
        </w:rPr>
        <w:t xml:space="preserve"> II piętro w budynku administracyjnym</w:t>
      </w:r>
      <w:r w:rsidR="008009F0">
        <w:rPr>
          <w:rFonts w:ascii="Calibri" w:hAnsi="Calibri" w:cs="Segoe UI"/>
          <w:sz w:val="20"/>
          <w:szCs w:val="20"/>
        </w:rPr>
        <w:t xml:space="preserve"> </w:t>
      </w:r>
      <w:r w:rsidR="008009F0" w:rsidRPr="00FA724F">
        <w:rPr>
          <w:rFonts w:ascii="Calibri" w:hAnsi="Calibri" w:cs="Segoe UI"/>
          <w:b/>
          <w:sz w:val="20"/>
          <w:szCs w:val="20"/>
        </w:rPr>
        <w:t xml:space="preserve">w dniu </w:t>
      </w:r>
      <w:r w:rsidR="00FA724F" w:rsidRPr="00FA724F">
        <w:rPr>
          <w:rFonts w:ascii="Calibri" w:hAnsi="Calibri" w:cs="Segoe UI"/>
          <w:b/>
          <w:sz w:val="20"/>
          <w:szCs w:val="20"/>
        </w:rPr>
        <w:t>12.01.2021r.</w:t>
      </w:r>
      <w:r w:rsidRPr="00AB16ED">
        <w:rPr>
          <w:rFonts w:ascii="Calibri" w:hAnsi="Calibri" w:cs="Segoe UI"/>
          <w:b/>
          <w:sz w:val="20"/>
          <w:szCs w:val="20"/>
          <w:highlight w:val="yellow"/>
        </w:rPr>
        <w:t xml:space="preserve"> </w:t>
      </w:r>
      <w:r w:rsidR="00F93263" w:rsidRPr="00AB16ED">
        <w:rPr>
          <w:rFonts w:ascii="Calibri" w:hAnsi="Calibri" w:cs="Segoe UI"/>
          <w:b/>
          <w:sz w:val="20"/>
          <w:szCs w:val="20"/>
          <w:highlight w:val="yellow"/>
        </w:rPr>
        <w:br/>
      </w:r>
      <w:r w:rsidR="00CF374C">
        <w:rPr>
          <w:rFonts w:ascii="Calibri" w:hAnsi="Calibri" w:cs="Segoe UI"/>
          <w:b/>
          <w:sz w:val="20"/>
          <w:szCs w:val="20"/>
        </w:rPr>
        <w:t>godz. 10.00.</w:t>
      </w:r>
    </w:p>
    <w:p w:rsidR="006841B0" w:rsidRPr="009F4795" w:rsidRDefault="006841B0" w:rsidP="00046F39">
      <w:pPr>
        <w:numPr>
          <w:ilvl w:val="0"/>
          <w:numId w:val="11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046F39">
      <w:pPr>
        <w:numPr>
          <w:ilvl w:val="0"/>
          <w:numId w:val="11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046F39">
      <w:pPr>
        <w:numPr>
          <w:ilvl w:val="0"/>
          <w:numId w:val="11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r w:rsidR="00AB16ED" w:rsidRPr="00693E7D">
        <w:rPr>
          <w:rFonts w:ascii="Calibri" w:hAnsi="Calibri"/>
          <w:b/>
          <w:bCs/>
          <w:color w:val="000000"/>
          <w:sz w:val="20"/>
          <w:szCs w:val="20"/>
        </w:rPr>
        <w:t>www.barlicki.pl</w:t>
      </w:r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046F39">
      <w:pPr>
        <w:pStyle w:val="Akapitzlist"/>
        <w:numPr>
          <w:ilvl w:val="0"/>
          <w:numId w:val="12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046F39">
      <w:pPr>
        <w:pStyle w:val="Akapitzlist"/>
        <w:numPr>
          <w:ilvl w:val="0"/>
          <w:numId w:val="12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693E7D" w:rsidRDefault="006841B0" w:rsidP="00F13F4A">
      <w:pPr>
        <w:pStyle w:val="Akapitzlist"/>
        <w:numPr>
          <w:ilvl w:val="0"/>
          <w:numId w:val="12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93E7D" w:rsidRDefault="00693E7D" w:rsidP="00693E7D">
      <w:p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93E7D" w:rsidRPr="00693E7D" w:rsidRDefault="00693E7D" w:rsidP="00693E7D">
      <w:p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 xml:space="preserve"> </w:t>
      </w:r>
    </w:p>
    <w:p w:rsidR="006841B0" w:rsidRPr="0045589E" w:rsidRDefault="006841B0" w:rsidP="00046F39">
      <w:pPr>
        <w:numPr>
          <w:ilvl w:val="0"/>
          <w:numId w:val="13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</w:t>
      </w:r>
      <w:r w:rsidR="00F93263">
        <w:rPr>
          <w:rFonts w:ascii="Calibri" w:hAnsi="Calibri" w:cs="Segoe UI"/>
          <w:b/>
          <w:sz w:val="20"/>
          <w:szCs w:val="20"/>
        </w:rPr>
        <w:t xml:space="preserve"> nr 1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046F39">
      <w:pPr>
        <w:pStyle w:val="arimr"/>
        <w:widowControl/>
        <w:numPr>
          <w:ilvl w:val="0"/>
          <w:numId w:val="13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046F39">
      <w:pPr>
        <w:numPr>
          <w:ilvl w:val="0"/>
          <w:numId w:val="13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046F39">
      <w:pPr>
        <w:numPr>
          <w:ilvl w:val="0"/>
          <w:numId w:val="13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046F39">
      <w:pPr>
        <w:numPr>
          <w:ilvl w:val="0"/>
          <w:numId w:val="13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046F39">
      <w:pPr>
        <w:numPr>
          <w:ilvl w:val="0"/>
          <w:numId w:val="14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C77DFD" w:rsidRPr="00C77DFD" w:rsidRDefault="00D61865" w:rsidP="00C77DFD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</w:t>
      </w:r>
      <w:r w:rsidRPr="004640E4">
        <w:rPr>
          <w:rFonts w:ascii="Calibri" w:hAnsi="Calibri" w:cs="Segoe UI"/>
          <w:sz w:val="20"/>
          <w:szCs w:val="20"/>
        </w:rPr>
        <w:t>„</w:t>
      </w:r>
      <w:r w:rsidR="00EF2FAC">
        <w:rPr>
          <w:rFonts w:ascii="Calibri" w:hAnsi="Calibri" w:cs="Segoe UI"/>
          <w:sz w:val="20"/>
          <w:szCs w:val="20"/>
        </w:rPr>
        <w:t>O</w:t>
      </w:r>
      <w:r w:rsidR="00F13F4A" w:rsidRPr="004640E4">
        <w:rPr>
          <w:rFonts w:ascii="Calibri" w:hAnsi="Calibri" w:cs="Segoe UI"/>
          <w:sz w:val="20"/>
          <w:szCs w:val="20"/>
        </w:rPr>
        <w:t>kres gwarancji”</w:t>
      </w:r>
      <w:r w:rsidR="00C77DFD" w:rsidRPr="004640E4">
        <w:rPr>
          <w:rFonts w:ascii="Calibri" w:hAnsi="Calibri" w:cs="Segoe UI"/>
          <w:sz w:val="20"/>
          <w:szCs w:val="20"/>
        </w:rPr>
        <w:t xml:space="preserve"> – </w:t>
      </w:r>
      <w:r w:rsidR="00F13F4A">
        <w:rPr>
          <w:rFonts w:ascii="Calibri" w:hAnsi="Calibri" w:cs="Segoe UI"/>
          <w:sz w:val="20"/>
          <w:szCs w:val="20"/>
        </w:rPr>
        <w:t>G</w:t>
      </w:r>
    </w:p>
    <w:p w:rsidR="007C034E" w:rsidRPr="00D61865" w:rsidRDefault="007C034E" w:rsidP="00C77DFD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046F39">
      <w:pPr>
        <w:numPr>
          <w:ilvl w:val="0"/>
          <w:numId w:val="14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-----------------------------------------  x 60pkt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693496" w:rsidRDefault="00F13F4A" w:rsidP="00F13F4A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 w:rsidRPr="00693496">
              <w:rPr>
                <w:rFonts w:ascii="Calibri" w:hAnsi="Calibri"/>
                <w:sz w:val="20"/>
                <w:szCs w:val="20"/>
              </w:rPr>
              <w:t>Okres gwarancji</w:t>
            </w:r>
          </w:p>
        </w:tc>
        <w:tc>
          <w:tcPr>
            <w:tcW w:w="882" w:type="dxa"/>
            <w:vAlign w:val="center"/>
          </w:tcPr>
          <w:p w:rsidR="00D61865" w:rsidRPr="00693496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693496">
              <w:rPr>
                <w:rFonts w:ascii="Calibri" w:hAnsi="Calibr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D61865" w:rsidRPr="00693496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693496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D61865" w:rsidRPr="00693496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693496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693496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F13F4A" w:rsidRPr="00693496">
              <w:rPr>
                <w:rFonts w:ascii="Calibri" w:eastAsia="MS Mincho" w:hAnsi="Calibri"/>
                <w:sz w:val="20"/>
                <w:szCs w:val="20"/>
              </w:rPr>
              <w:t>okresu gwarancji</w:t>
            </w:r>
            <w:r w:rsidR="00911F6F" w:rsidRPr="00693496">
              <w:rPr>
                <w:rFonts w:ascii="Calibri" w:eastAsia="MS Mincho" w:hAnsi="Calibri"/>
                <w:sz w:val="20"/>
                <w:szCs w:val="20"/>
              </w:rPr>
              <w:br/>
            </w:r>
            <w:r w:rsidRPr="00693496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693496" w:rsidRDefault="00F13F4A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693496">
              <w:rPr>
                <w:rFonts w:ascii="Calibri" w:eastAsia="MS Mincho" w:hAnsi="Calibri"/>
                <w:sz w:val="20"/>
                <w:szCs w:val="20"/>
              </w:rPr>
              <w:t>G</w:t>
            </w:r>
            <w:r w:rsidR="00D61865" w:rsidRPr="00693496">
              <w:rPr>
                <w:rFonts w:ascii="Calibri" w:eastAsia="MS Mincho" w:hAnsi="Calibri"/>
                <w:sz w:val="20"/>
                <w:szCs w:val="20"/>
              </w:rPr>
              <w:t xml:space="preserve"> = ----------------------------------------</w:t>
            </w:r>
            <w:r w:rsidR="00693496" w:rsidRPr="00693496">
              <w:rPr>
                <w:rFonts w:ascii="Calibri" w:eastAsia="MS Mincho" w:hAnsi="Calibri"/>
                <w:sz w:val="20"/>
                <w:szCs w:val="20"/>
              </w:rPr>
              <w:t xml:space="preserve">------------------------ x 40 </w:t>
            </w:r>
            <w:r w:rsidR="00D61865" w:rsidRPr="00693496">
              <w:rPr>
                <w:rFonts w:ascii="Calibri" w:eastAsia="MS Mincho" w:hAnsi="Calibri"/>
                <w:sz w:val="20"/>
                <w:szCs w:val="20"/>
              </w:rPr>
              <w:t>pkt</w:t>
            </w:r>
          </w:p>
          <w:p w:rsidR="00D61865" w:rsidRPr="00693496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693496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4640E4" w:rsidRPr="00693496">
              <w:rPr>
                <w:rFonts w:ascii="Calibri" w:eastAsia="MS Mincho" w:hAnsi="Calibri"/>
                <w:sz w:val="20"/>
                <w:szCs w:val="20"/>
              </w:rPr>
              <w:t>okresu gwarancji</w:t>
            </w:r>
            <w:r w:rsidRPr="00693496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566B11" w:rsidRPr="00693496" w:rsidRDefault="004640E4" w:rsidP="00566B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93496">
              <w:rPr>
                <w:rFonts w:asciiTheme="minorHAnsi" w:hAnsiTheme="minorHAnsi" w:cstheme="minorHAnsi"/>
                <w:sz w:val="20"/>
                <w:szCs w:val="20"/>
              </w:rPr>
              <w:t xml:space="preserve">Okres gwarancji 24 miesiące </w:t>
            </w:r>
            <w:r w:rsidR="00566B11" w:rsidRPr="00693496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Pr="0069349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93496" w:rsidRPr="00693496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566B11" w:rsidRPr="00693496">
              <w:rPr>
                <w:rFonts w:asciiTheme="minorHAnsi" w:hAnsiTheme="minorHAnsi" w:cstheme="minorHAnsi"/>
                <w:sz w:val="20"/>
                <w:szCs w:val="20"/>
              </w:rPr>
              <w:t>0 punktów</w:t>
            </w:r>
          </w:p>
          <w:p w:rsidR="00566B11" w:rsidRPr="00693496" w:rsidRDefault="004640E4" w:rsidP="00566B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93496">
              <w:rPr>
                <w:rFonts w:asciiTheme="minorHAnsi" w:hAnsiTheme="minorHAnsi" w:cstheme="minorHAnsi"/>
                <w:sz w:val="20"/>
                <w:szCs w:val="20"/>
              </w:rPr>
              <w:t>Okres gwarancji 36 miesięcy</w:t>
            </w:r>
            <w:r w:rsidR="000051A6" w:rsidRPr="00693496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566B11" w:rsidRPr="00693496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Pr="00693496">
              <w:rPr>
                <w:rFonts w:asciiTheme="minorHAnsi" w:hAnsiTheme="minorHAnsi" w:cstheme="minorHAnsi"/>
                <w:sz w:val="20"/>
                <w:szCs w:val="20"/>
              </w:rPr>
              <w:t>20 punktów</w:t>
            </w:r>
          </w:p>
          <w:p w:rsidR="00D61865" w:rsidRPr="00693496" w:rsidRDefault="004640E4" w:rsidP="00566B11">
            <w:pPr>
              <w:rPr>
                <w:rFonts w:ascii="Arial" w:hAnsi="Arial" w:cs="Arial"/>
                <w:sz w:val="20"/>
                <w:szCs w:val="20"/>
              </w:rPr>
            </w:pPr>
            <w:r w:rsidRPr="00693496">
              <w:rPr>
                <w:rFonts w:asciiTheme="minorHAnsi" w:hAnsiTheme="minorHAnsi" w:cstheme="minorHAnsi"/>
                <w:sz w:val="20"/>
                <w:szCs w:val="20"/>
              </w:rPr>
              <w:t xml:space="preserve">Okres gwarancji 48 miesięcy  </w:t>
            </w:r>
            <w:r w:rsidR="00566B11" w:rsidRPr="0069349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Pr="00693496">
              <w:rPr>
                <w:rFonts w:asciiTheme="minorHAnsi" w:hAnsiTheme="minorHAnsi" w:cstheme="minorHAnsi"/>
                <w:sz w:val="20"/>
                <w:szCs w:val="20"/>
              </w:rPr>
              <w:t xml:space="preserve"> 40 punktów</w:t>
            </w: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046F39">
      <w:pPr>
        <w:numPr>
          <w:ilvl w:val="0"/>
          <w:numId w:val="14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F13F4A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L = C + G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F13F4A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G</w:t>
      </w:r>
      <w:r w:rsidR="00D61865" w:rsidRPr="00D61865">
        <w:rPr>
          <w:rFonts w:ascii="Calibri" w:hAnsi="Calibri" w:cs="Segoe UI"/>
          <w:sz w:val="20"/>
          <w:szCs w:val="20"/>
        </w:rPr>
        <w:t xml:space="preserve"> – punkty uzyskane w kryterium </w:t>
      </w:r>
      <w:r w:rsidRPr="00F13F4A">
        <w:rPr>
          <w:rFonts w:ascii="Calibri" w:hAnsi="Calibri" w:cs="Segoe UI"/>
          <w:sz w:val="20"/>
          <w:szCs w:val="20"/>
        </w:rPr>
        <w:t xml:space="preserve"> „</w:t>
      </w:r>
      <w:r w:rsidR="00EF2FAC">
        <w:rPr>
          <w:rFonts w:ascii="Calibri" w:hAnsi="Calibri" w:cs="Segoe UI"/>
          <w:sz w:val="20"/>
          <w:szCs w:val="20"/>
        </w:rPr>
        <w:t>O</w:t>
      </w:r>
      <w:r w:rsidRPr="00F13F4A">
        <w:rPr>
          <w:rFonts w:ascii="Calibri" w:hAnsi="Calibri" w:cs="Segoe UI"/>
          <w:sz w:val="20"/>
          <w:szCs w:val="20"/>
        </w:rPr>
        <w:t>kres gwarancji”</w:t>
      </w:r>
      <w:r w:rsidR="00D61865" w:rsidRPr="00F13F4A">
        <w:rPr>
          <w:rFonts w:ascii="Calibri" w:hAnsi="Calibri" w:cs="Segoe UI"/>
          <w:sz w:val="20"/>
          <w:szCs w:val="20"/>
        </w:rPr>
        <w:t>.</w:t>
      </w:r>
      <w:r w:rsidR="00D61865" w:rsidRPr="00D61865">
        <w:rPr>
          <w:rFonts w:ascii="Calibri" w:hAnsi="Calibri" w:cs="Segoe UI"/>
          <w:sz w:val="20"/>
          <w:szCs w:val="20"/>
        </w:rPr>
        <w:t xml:space="preserve"> </w:t>
      </w:r>
    </w:p>
    <w:p w:rsidR="00D61865" w:rsidRPr="00D61865" w:rsidRDefault="00D61865" w:rsidP="00046F39">
      <w:pPr>
        <w:numPr>
          <w:ilvl w:val="0"/>
          <w:numId w:val="14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lastRenderedPageBreak/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693496" w:rsidRDefault="00F13F4A" w:rsidP="00046F39">
      <w:pPr>
        <w:numPr>
          <w:ilvl w:val="0"/>
          <w:numId w:val="14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693496">
        <w:rPr>
          <w:rFonts w:ascii="Calibri" w:hAnsi="Calibri" w:cs="Segoe UI"/>
          <w:sz w:val="20"/>
          <w:szCs w:val="20"/>
        </w:rPr>
        <w:t>Ocena punktowa w kryterium „</w:t>
      </w:r>
      <w:r w:rsidR="00EF2FAC">
        <w:rPr>
          <w:rFonts w:ascii="Calibri" w:hAnsi="Calibri" w:cs="Segoe UI"/>
          <w:sz w:val="20"/>
          <w:szCs w:val="20"/>
        </w:rPr>
        <w:t>O</w:t>
      </w:r>
      <w:r w:rsidRPr="00693496">
        <w:rPr>
          <w:rFonts w:ascii="Calibri" w:hAnsi="Calibri" w:cs="Segoe UI"/>
          <w:sz w:val="20"/>
          <w:szCs w:val="20"/>
        </w:rPr>
        <w:t>kres gwarancji</w:t>
      </w:r>
      <w:r w:rsidR="00D61865" w:rsidRPr="00693496">
        <w:rPr>
          <w:rFonts w:ascii="Calibri" w:hAnsi="Calibri" w:cs="Segoe UI"/>
          <w:sz w:val="20"/>
          <w:szCs w:val="20"/>
        </w:rPr>
        <w:t xml:space="preserve">” </w:t>
      </w:r>
      <w:r w:rsidR="00D61865" w:rsidRPr="00693496">
        <w:rPr>
          <w:rFonts w:ascii="Calibri" w:hAnsi="Calibri" w:cs="Arial"/>
          <w:sz w:val="20"/>
          <w:szCs w:val="20"/>
        </w:rPr>
        <w:t>dokonana zostanie na podstawie</w:t>
      </w:r>
      <w:r w:rsidR="00D61865" w:rsidRPr="00693496">
        <w:rPr>
          <w:rFonts w:ascii="Calibri" w:hAnsi="Calibri" w:cs="Arial"/>
          <w:b/>
          <w:sz w:val="20"/>
          <w:szCs w:val="20"/>
        </w:rPr>
        <w:t xml:space="preserve"> </w:t>
      </w:r>
      <w:r w:rsidR="00D61865" w:rsidRPr="00693496">
        <w:rPr>
          <w:rFonts w:ascii="Calibri" w:hAnsi="Calibri" w:cs="Arial"/>
          <w:sz w:val="20"/>
          <w:szCs w:val="20"/>
        </w:rPr>
        <w:t>wypełnionego załącznik</w:t>
      </w:r>
      <w:r w:rsidR="00F61374" w:rsidRPr="00693496">
        <w:rPr>
          <w:rFonts w:ascii="Calibri" w:hAnsi="Calibri" w:cs="Arial"/>
          <w:sz w:val="20"/>
          <w:szCs w:val="20"/>
        </w:rPr>
        <w:t>a</w:t>
      </w:r>
      <w:r w:rsidR="00D61865" w:rsidRPr="00693496">
        <w:rPr>
          <w:rFonts w:ascii="Calibri" w:hAnsi="Calibri" w:cs="Arial"/>
          <w:sz w:val="20"/>
          <w:szCs w:val="20"/>
        </w:rPr>
        <w:t xml:space="preserve"> nr 1 do SIWZ.</w:t>
      </w:r>
    </w:p>
    <w:p w:rsidR="00D61865" w:rsidRDefault="00D61865" w:rsidP="00046F39">
      <w:pPr>
        <w:numPr>
          <w:ilvl w:val="0"/>
          <w:numId w:val="14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046F39">
      <w:pPr>
        <w:numPr>
          <w:ilvl w:val="0"/>
          <w:numId w:val="14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046F39">
      <w:pPr>
        <w:numPr>
          <w:ilvl w:val="0"/>
          <w:numId w:val="14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046F39" w:rsidRDefault="00046F39" w:rsidP="00046F39">
      <w:pPr>
        <w:numPr>
          <w:ilvl w:val="0"/>
          <w:numId w:val="14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Oceniane będą oferty niepodlegające odrzuceniu.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046F39">
      <w:pPr>
        <w:numPr>
          <w:ilvl w:val="0"/>
          <w:numId w:val="15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046F39">
      <w:pPr>
        <w:numPr>
          <w:ilvl w:val="0"/>
          <w:numId w:val="15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046F39">
      <w:pPr>
        <w:numPr>
          <w:ilvl w:val="0"/>
          <w:numId w:val="15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046F39">
      <w:pPr>
        <w:numPr>
          <w:ilvl w:val="0"/>
          <w:numId w:val="15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EF2FAC" w:rsidRDefault="00EF2FAC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</w:p>
    <w:p w:rsidR="00C55842" w:rsidRPr="0071055D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  <w:r w:rsidRPr="0071055D">
        <w:rPr>
          <w:rFonts w:ascii="Calibri" w:hAnsi="Calibri" w:cs="Segoe UI"/>
          <w:sz w:val="20"/>
          <w:szCs w:val="20"/>
        </w:rPr>
        <w:t>Zamawiający przewiduje możliwość zmian umowy w następującym zakresie:</w:t>
      </w:r>
    </w:p>
    <w:p w:rsidR="0071055D" w:rsidRPr="0071055D" w:rsidRDefault="0071055D" w:rsidP="00A0603F">
      <w:pPr>
        <w:pStyle w:val="tekstwstpny"/>
        <w:numPr>
          <w:ilvl w:val="0"/>
          <w:numId w:val="72"/>
        </w:numPr>
        <w:autoSpaceDE/>
        <w:ind w:left="709"/>
        <w:jc w:val="both"/>
        <w:textAlignment w:val="baseline"/>
        <w:rPr>
          <w:sz w:val="20"/>
        </w:rPr>
      </w:pPr>
      <w:r w:rsidRPr="0071055D">
        <w:rPr>
          <w:rFonts w:ascii="Calibri" w:hAnsi="Calibri" w:cs="Calibri"/>
          <w:color w:val="000000"/>
          <w:sz w:val="20"/>
        </w:rPr>
        <w:t>W przypadkach wynikających z art. 144 ust. 1 Ustawy prawo zamówień publicznych, przy czym w sytuacji gdy zmiany te będą miały wpływ na koszty wykonania zamówienia przez Wykonawcę, Wykonawca zobowiązany jest do wykazania tego wpływu, a zmiana umowy może nastąpić po akceptacji ww. wpływu przez Zamawiającego;</w:t>
      </w:r>
    </w:p>
    <w:p w:rsidR="0071055D" w:rsidRPr="0071055D" w:rsidRDefault="0071055D" w:rsidP="00A0603F">
      <w:pPr>
        <w:pStyle w:val="tekstwstpny"/>
        <w:numPr>
          <w:ilvl w:val="0"/>
          <w:numId w:val="72"/>
        </w:numPr>
        <w:autoSpaceDE/>
        <w:ind w:left="709"/>
        <w:jc w:val="both"/>
        <w:textAlignment w:val="baseline"/>
        <w:rPr>
          <w:rFonts w:ascii="Calibri" w:hAnsi="Calibri" w:cs="Calibri"/>
          <w:color w:val="000000"/>
          <w:sz w:val="20"/>
        </w:rPr>
      </w:pPr>
      <w:r w:rsidRPr="0071055D">
        <w:rPr>
          <w:rFonts w:ascii="Calibri" w:hAnsi="Calibri" w:cs="Calibri"/>
          <w:color w:val="000000"/>
          <w:sz w:val="20"/>
        </w:rPr>
        <w:t>zawieszenie realizacji umowy lub rozwiązanie umowy – w związku z wystąpieniem okoliczności niezależnych od Stron umowy, np. wystąpienia siły wyższej, ogłoszenia upadłości Wykonawcy, utraty przez Wykonawcę autoryzacji producentów uprawniających do świadczenia usług stanowiących przedmiot umowy,</w:t>
      </w:r>
    </w:p>
    <w:p w:rsidR="0071055D" w:rsidRPr="0071055D" w:rsidRDefault="0071055D" w:rsidP="00A0603F">
      <w:pPr>
        <w:pStyle w:val="tekstwstpny"/>
        <w:numPr>
          <w:ilvl w:val="0"/>
          <w:numId w:val="72"/>
        </w:numPr>
        <w:autoSpaceDE/>
        <w:ind w:left="709"/>
        <w:jc w:val="both"/>
        <w:textAlignment w:val="baseline"/>
        <w:rPr>
          <w:rFonts w:ascii="Calibri" w:hAnsi="Calibri" w:cs="Calibri"/>
          <w:color w:val="000000"/>
          <w:sz w:val="20"/>
        </w:rPr>
      </w:pPr>
      <w:r w:rsidRPr="0071055D">
        <w:rPr>
          <w:rFonts w:ascii="Calibri" w:hAnsi="Calibri" w:cs="Calibri"/>
          <w:color w:val="000000"/>
          <w:sz w:val="20"/>
        </w:rPr>
        <w:lastRenderedPageBreak/>
        <w:t>zmiana po którejkolwiek ze stron osób odpowiedzialnych za realizację umowy lub osób uprawnionych do wprowadzania Zgłoszeń Serwisowych,</w:t>
      </w:r>
    </w:p>
    <w:p w:rsidR="0071055D" w:rsidRPr="0071055D" w:rsidRDefault="0071055D" w:rsidP="00A0603F">
      <w:pPr>
        <w:pStyle w:val="tekstwstpny"/>
        <w:numPr>
          <w:ilvl w:val="0"/>
          <w:numId w:val="72"/>
        </w:numPr>
        <w:autoSpaceDE/>
        <w:ind w:left="709"/>
        <w:jc w:val="both"/>
        <w:textAlignment w:val="baseline"/>
        <w:rPr>
          <w:rFonts w:ascii="Calibri" w:hAnsi="Calibri" w:cs="Calibri"/>
          <w:color w:val="000000"/>
          <w:sz w:val="20"/>
        </w:rPr>
      </w:pPr>
      <w:r w:rsidRPr="0071055D">
        <w:rPr>
          <w:rFonts w:ascii="Calibri" w:hAnsi="Calibri" w:cs="Calibri"/>
          <w:color w:val="000000"/>
          <w:sz w:val="20"/>
        </w:rPr>
        <w:t>w przypadku zmian stawek podatku od towarów i usług, przy czym zmianie ulegnie wyłącznie cena brutto, cena netto pozostanie bez zmian</w:t>
      </w:r>
    </w:p>
    <w:p w:rsidR="0071055D" w:rsidRPr="0071055D" w:rsidRDefault="0071055D" w:rsidP="00A0603F">
      <w:pPr>
        <w:pStyle w:val="tekstwstpny"/>
        <w:numPr>
          <w:ilvl w:val="0"/>
          <w:numId w:val="72"/>
        </w:numPr>
        <w:autoSpaceDE/>
        <w:ind w:left="709"/>
        <w:jc w:val="both"/>
        <w:textAlignment w:val="baseline"/>
        <w:rPr>
          <w:sz w:val="20"/>
        </w:rPr>
      </w:pPr>
      <w:r w:rsidRPr="0071055D">
        <w:rPr>
          <w:rFonts w:ascii="Calibri" w:hAnsi="Calibri" w:cs="Calibri"/>
          <w:sz w:val="20"/>
        </w:rPr>
        <w:t>Jeżeli w wyniku przeprowadzenia analizy przedwdrożeniowej zasadna dla powodzenia Projektu okaże się korekta ilości poszczególnych licencji w zakresie nie powodującym zmiany łącznej ceny z tytułu udzielenia licencji przewidzianej w Umowie;</w:t>
      </w:r>
    </w:p>
    <w:p w:rsidR="0071055D" w:rsidRPr="0071055D" w:rsidRDefault="0071055D" w:rsidP="00A0603F">
      <w:pPr>
        <w:pStyle w:val="tekstwstpny"/>
        <w:numPr>
          <w:ilvl w:val="0"/>
          <w:numId w:val="72"/>
        </w:numPr>
        <w:autoSpaceDE/>
        <w:ind w:left="709"/>
        <w:jc w:val="both"/>
        <w:textAlignment w:val="baseline"/>
        <w:rPr>
          <w:sz w:val="20"/>
        </w:rPr>
      </w:pPr>
      <w:r w:rsidRPr="0071055D">
        <w:rPr>
          <w:rFonts w:ascii="Calibri" w:hAnsi="Calibri" w:cs="Calibri"/>
          <w:sz w:val="20"/>
        </w:rPr>
        <w:t>zmiany w zakresie zastosowania nowszych lub korzystniejszych dla Zamawiającego rozwiązań technologicznych lub technicznych w Przedmiocie Umowy, niż te istniejące w chwili zawarcia Umowy lecz o parametrach tożsamych lub lepszych w przypadku wycofania z produkcji lub obrotu na terytorium Rzeczpospolitej Polskiej, lub innych przyczyn niezależnych od Wykonawcy uniemożliwiających realizację zamówienia, z zastrzeżeniem niezmienności ceny – po przedstawieniu przez Wykonawcę dowodów uzasadniających konieczność dokonania zmiany; wprowadzenie ww. zmian będzie możliwe w zakresie nie powodującym zwiększenia wynagrodzenia Wykonawcy określonego w Umowie.</w:t>
      </w:r>
    </w:p>
    <w:p w:rsidR="00C55842" w:rsidRP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  <w:r w:rsidRPr="00C55842">
        <w:rPr>
          <w:rFonts w:ascii="Calibri" w:hAnsi="Calibri" w:cs="Segoe UI"/>
          <w:sz w:val="20"/>
          <w:szCs w:val="20"/>
        </w:rPr>
        <w:t>Wszelkie zmiany nastąpią w formie pisemnej pod rygorem nieważności, w postaci aneksu do umowy.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Default="00D61865" w:rsidP="00046F39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>Pouczen</w:t>
      </w:r>
      <w:r w:rsidR="00046F39">
        <w:rPr>
          <w:rFonts w:ascii="Calibri" w:hAnsi="Calibri" w:cs="Segoe UI"/>
          <w:b/>
          <w:sz w:val="20"/>
          <w:szCs w:val="20"/>
        </w:rPr>
        <w:t xml:space="preserve">ie o środkach ochrony prawnej. </w:t>
      </w:r>
    </w:p>
    <w:p w:rsidR="00EF2FAC" w:rsidRPr="00046F39" w:rsidRDefault="00EF2FAC" w:rsidP="00046F39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9F4795" w:rsidRDefault="00D61865" w:rsidP="00046F39">
      <w:pPr>
        <w:numPr>
          <w:ilvl w:val="0"/>
          <w:numId w:val="16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Default="00D61865" w:rsidP="00046F39">
      <w:pPr>
        <w:numPr>
          <w:ilvl w:val="0"/>
          <w:numId w:val="16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EF2FAC" w:rsidRDefault="00EF2FAC" w:rsidP="00046F39">
      <w:pPr>
        <w:numPr>
          <w:ilvl w:val="0"/>
          <w:numId w:val="16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EF2FAC">
        <w:rPr>
          <w:rFonts w:ascii="Calibri" w:hAnsi="Calibri" w:cs="Segoe UI"/>
          <w:sz w:val="20"/>
          <w:szCs w:val="20"/>
        </w:rPr>
        <w:t>Pozostałe informacje na temat środków ochrony prawnej znajdują się w art. 179 i następne ustawy Pzp</w:t>
      </w:r>
      <w:r>
        <w:rPr>
          <w:rFonts w:ascii="Calibri" w:hAnsi="Calibri" w:cs="Segoe UI"/>
          <w:sz w:val="20"/>
          <w:szCs w:val="20"/>
        </w:rPr>
        <w:t xml:space="preserve">. </w:t>
      </w:r>
    </w:p>
    <w:p w:rsidR="008B3FE2" w:rsidRDefault="008B3FE2" w:rsidP="00B367D0">
      <w:pPr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EF2FAC" w:rsidRDefault="00EF2FAC" w:rsidP="00B367D0">
      <w:pPr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046F39" w:rsidRPr="001766D4" w:rsidRDefault="00046F39" w:rsidP="00046F39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 </w:t>
      </w:r>
      <w:r w:rsidRPr="001766D4">
        <w:rPr>
          <w:rFonts w:asciiTheme="minorHAnsi" w:hAnsiTheme="minorHAnsi" w:cstheme="minorHAnsi"/>
          <w:b/>
          <w:sz w:val="20"/>
          <w:szCs w:val="20"/>
        </w:rPr>
        <w:t>XVIII. Klauzula informacyjna z art. 13 RODO</w:t>
      </w:r>
    </w:p>
    <w:p w:rsidR="00046F39" w:rsidRPr="001766D4" w:rsidRDefault="00046F39" w:rsidP="00EF2FAC">
      <w:pPr>
        <w:ind w:firstLine="567"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Zgodnie z art. 13 ust. 1 i 2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766D4">
        <w:rPr>
          <w:rFonts w:asciiTheme="minorHAnsi" w:hAnsiTheme="minorHAnsi" w:cstheme="minorHAnsi"/>
          <w:sz w:val="20"/>
          <w:szCs w:val="20"/>
        </w:rPr>
        <w:t xml:space="preserve">dalej „RODO”, informuję, że: </w:t>
      </w:r>
    </w:p>
    <w:p w:rsidR="00046F39" w:rsidRPr="001766D4" w:rsidRDefault="00046F39" w:rsidP="00EF2FAC">
      <w:pPr>
        <w:pStyle w:val="Akapitzlist"/>
        <w:numPr>
          <w:ilvl w:val="0"/>
          <w:numId w:val="32"/>
        </w:numPr>
        <w:tabs>
          <w:tab w:val="left" w:pos="540"/>
        </w:tabs>
        <w:ind w:left="426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administratorem Pani/Pana danych osobowych jest </w:t>
      </w:r>
      <w:r w:rsidR="00580163" w:rsidRPr="00926A98">
        <w:rPr>
          <w:rFonts w:ascii="Tahoma" w:hAnsi="Tahoma" w:cs="Tahoma"/>
          <w:b/>
          <w:sz w:val="18"/>
          <w:szCs w:val="18"/>
        </w:rPr>
        <w:t>Samodzielny Publiczny Zakład Opieki Zdrowotnej Uniwersytecki Szpital Kliniczny nr 1 im. Norberta Barlickiego Uniwersytetu Medycznego w Łodzi, 90-153 Łódź, ul. Kopcińskiego 22, tel. 42 67-76-824</w:t>
      </w:r>
    </w:p>
    <w:p w:rsidR="00046F39" w:rsidRPr="001766D4" w:rsidRDefault="00046F39" w:rsidP="00EF2FAC">
      <w:pPr>
        <w:numPr>
          <w:ilvl w:val="0"/>
          <w:numId w:val="29"/>
        </w:numPr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inspektorem ochrony danych osobowych w </w:t>
      </w:r>
      <w:r w:rsidR="00580163">
        <w:rPr>
          <w:rFonts w:ascii="Tahoma" w:hAnsi="Tahoma" w:cs="Tahoma"/>
          <w:b/>
          <w:sz w:val="18"/>
          <w:szCs w:val="18"/>
        </w:rPr>
        <w:t xml:space="preserve">SP ZOZ USK nr 1 im. Norberta Barlickiego UM </w:t>
      </w:r>
      <w:r w:rsidR="00580163">
        <w:rPr>
          <w:rFonts w:ascii="Tahoma" w:hAnsi="Tahoma" w:cs="Tahoma"/>
          <w:sz w:val="18"/>
          <w:szCs w:val="18"/>
        </w:rPr>
        <w:t xml:space="preserve"> </w:t>
      </w:r>
      <w:r w:rsidR="00580163">
        <w:rPr>
          <w:rFonts w:ascii="Tahoma" w:hAnsi="Tahoma" w:cs="Tahoma"/>
          <w:b/>
          <w:sz w:val="18"/>
          <w:szCs w:val="18"/>
        </w:rPr>
        <w:t>w Łodzi</w:t>
      </w:r>
      <w:r w:rsidR="00580163">
        <w:rPr>
          <w:rFonts w:ascii="Tahoma" w:hAnsi="Tahoma" w:cs="Tahoma"/>
          <w:sz w:val="18"/>
          <w:szCs w:val="18"/>
        </w:rPr>
        <w:t xml:space="preserve"> jest </w:t>
      </w:r>
      <w:r w:rsidR="00580163">
        <w:rPr>
          <w:rFonts w:ascii="Tahoma" w:hAnsi="Tahoma" w:cs="Tahoma"/>
          <w:b/>
          <w:sz w:val="18"/>
          <w:szCs w:val="18"/>
        </w:rPr>
        <w:t>Pan Mariusz Jaworski</w:t>
      </w:r>
      <w:r w:rsidR="00580163">
        <w:rPr>
          <w:rFonts w:ascii="Tahoma" w:hAnsi="Tahoma" w:cs="Tahoma"/>
          <w:sz w:val="18"/>
          <w:szCs w:val="18"/>
        </w:rPr>
        <w:t xml:space="preserve">, kontakt: e-mail: </w:t>
      </w:r>
      <w:hyperlink r:id="rId12" w:history="1">
        <w:r w:rsidR="00580163">
          <w:rPr>
            <w:rStyle w:val="Hipercze"/>
            <w:rFonts w:ascii="Tahoma" w:hAnsi="Tahoma" w:cs="Tahoma"/>
            <w:sz w:val="18"/>
            <w:szCs w:val="18"/>
          </w:rPr>
          <w:t>iod@barlicki.pl</w:t>
        </w:r>
      </w:hyperlink>
    </w:p>
    <w:p w:rsidR="00046F39" w:rsidRPr="001766D4" w:rsidRDefault="00046F39" w:rsidP="00EF2FAC">
      <w:pPr>
        <w:numPr>
          <w:ilvl w:val="0"/>
          <w:numId w:val="29"/>
        </w:numPr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Pani/Pana dane osobowe przetwarzane będą na podstawie art. 6 ust. 1 lit. c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1766D4">
        <w:rPr>
          <w:rFonts w:asciiTheme="minorHAnsi" w:hAnsiTheme="minorHAnsi" w:cstheme="minorHAnsi"/>
          <w:sz w:val="20"/>
          <w:szCs w:val="20"/>
        </w:rPr>
        <w:t xml:space="preserve">RODO w celu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związanym z postępowaniem o udzielenie zamówienia publicznego</w:t>
      </w:r>
      <w:r w:rsidR="005E2D9F">
        <w:rPr>
          <w:rFonts w:asciiTheme="minorHAnsi" w:eastAsiaTheme="minorHAnsi" w:hAnsiTheme="minorHAnsi" w:cstheme="minorHAnsi"/>
          <w:sz w:val="20"/>
          <w:szCs w:val="20"/>
          <w:lang w:eastAsia="en-US"/>
        </w:rPr>
        <w:t>: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="005E2D9F" w:rsidRPr="005E2D9F">
        <w:rPr>
          <w:rFonts w:asciiTheme="minorHAnsi" w:eastAsiaTheme="minorHAnsi" w:hAnsiTheme="minorHAnsi" w:cstheme="minorHAnsi"/>
          <w:sz w:val="20"/>
          <w:szCs w:val="20"/>
          <w:lang w:eastAsia="en-US"/>
        </w:rPr>
        <w:t>DOSTAWA I WDROŻENIE SYSTEMU KADROWO-PŁACOWEGO I FINANSOWO-KSIĘGOWEGO WRAZ Z MODUŁEM GOSPODARKI MATERIAŁOWEJ I ŚRODKÓW TRWAŁYCH (ERP)</w:t>
      </w:r>
      <w:r w:rsidR="005E2D9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="00832315" w:rsidRPr="005E2D9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nr sprawy </w:t>
      </w:r>
      <w:r w:rsidR="00580163" w:rsidRPr="005E2D9F">
        <w:rPr>
          <w:rFonts w:asciiTheme="minorHAnsi" w:eastAsiaTheme="minorHAnsi" w:hAnsiTheme="minorHAnsi" w:cstheme="minorHAnsi"/>
          <w:sz w:val="20"/>
          <w:szCs w:val="20"/>
          <w:lang w:eastAsia="en-US"/>
        </w:rPr>
        <w:t>37/ZP/2020</w:t>
      </w:r>
      <w:r w:rsidR="00580163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 xml:space="preserve">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prowadzonym w trybie przetargu nieograniczonego</w:t>
      </w:r>
    </w:p>
    <w:p w:rsidR="00046F39" w:rsidRPr="001766D4" w:rsidRDefault="00046F39" w:rsidP="00EF2FAC">
      <w:pPr>
        <w:numPr>
          <w:ilvl w:val="0"/>
          <w:numId w:val="29"/>
        </w:numPr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odbiorcami Pani/Pana danych osobowych będą osoby lub podmioty, którym udostępniona zostanie dokumentacja postępowania w oparciu o art. 8 oraz art. 96 ust. 3 ustawy z dnia 29 stycznia 2004 r. – Prawo zamówień publicznych (Dz. U. z 2017 r. poz. 1579 i 2018</w:t>
      </w:r>
      <w:r w:rsidR="00F55AB9">
        <w:rPr>
          <w:rFonts w:asciiTheme="minorHAnsi" w:hAnsiTheme="minorHAnsi" w:cstheme="minorHAnsi"/>
          <w:sz w:val="20"/>
          <w:szCs w:val="20"/>
        </w:rPr>
        <w:t>), dalej „ustawa PZP</w:t>
      </w:r>
      <w:r w:rsidRPr="001766D4">
        <w:rPr>
          <w:rFonts w:asciiTheme="minorHAnsi" w:hAnsiTheme="minorHAnsi" w:cstheme="minorHAnsi"/>
          <w:sz w:val="20"/>
          <w:szCs w:val="20"/>
        </w:rPr>
        <w:t xml:space="preserve">”;  </w:t>
      </w:r>
    </w:p>
    <w:p w:rsidR="00046F39" w:rsidRPr="001766D4" w:rsidRDefault="00046F39" w:rsidP="00EF2FAC">
      <w:pPr>
        <w:numPr>
          <w:ilvl w:val="0"/>
          <w:numId w:val="29"/>
        </w:numPr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Pani/Pana dane osobowe będą przechowywane, zgo</w:t>
      </w:r>
      <w:r w:rsidR="00F55AB9">
        <w:rPr>
          <w:rFonts w:asciiTheme="minorHAnsi" w:hAnsiTheme="minorHAnsi" w:cstheme="minorHAnsi"/>
          <w:sz w:val="20"/>
          <w:szCs w:val="20"/>
        </w:rPr>
        <w:t>dnie z art. 97 ust. 1 ustawy PZP</w:t>
      </w:r>
      <w:r w:rsidRPr="001766D4">
        <w:rPr>
          <w:rFonts w:asciiTheme="minorHAnsi" w:hAnsiTheme="minorHAnsi" w:cstheme="minorHAnsi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046F39" w:rsidRPr="001766D4" w:rsidRDefault="00046F39" w:rsidP="00EF2FAC">
      <w:pPr>
        <w:numPr>
          <w:ilvl w:val="0"/>
          <w:numId w:val="29"/>
        </w:numPr>
        <w:ind w:left="426" w:hanging="426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obowiązek podania przez Panią/Pana danych osobowych bezpośrednio Pani/Pana dotyczących jest wymogiem ustawowym ok</w:t>
      </w:r>
      <w:r w:rsidR="00F55AB9">
        <w:rPr>
          <w:rFonts w:asciiTheme="minorHAnsi" w:hAnsiTheme="minorHAnsi" w:cstheme="minorHAnsi"/>
          <w:sz w:val="20"/>
          <w:szCs w:val="20"/>
        </w:rPr>
        <w:t>reślonym w przepisach ustawy PZP</w:t>
      </w:r>
      <w:r w:rsidRPr="001766D4">
        <w:rPr>
          <w:rFonts w:asciiTheme="minorHAnsi" w:hAnsiTheme="minorHAnsi" w:cstheme="minorHAnsi"/>
          <w:sz w:val="20"/>
          <w:szCs w:val="20"/>
        </w:rPr>
        <w:t>, związanym z udziałem w postępowaniu o udzielenie zamówienia publicznego; konsekwencje niepodania określon</w:t>
      </w:r>
      <w:r w:rsidR="00F55AB9">
        <w:rPr>
          <w:rFonts w:asciiTheme="minorHAnsi" w:hAnsiTheme="minorHAnsi" w:cstheme="minorHAnsi"/>
          <w:sz w:val="20"/>
          <w:szCs w:val="20"/>
        </w:rPr>
        <w:t>ych danych wynikają z ustawy PZP</w:t>
      </w:r>
      <w:r w:rsidRPr="001766D4">
        <w:rPr>
          <w:rFonts w:asciiTheme="minorHAnsi" w:hAnsiTheme="minorHAnsi" w:cstheme="minorHAnsi"/>
          <w:sz w:val="20"/>
          <w:szCs w:val="20"/>
        </w:rPr>
        <w:t xml:space="preserve">;  </w:t>
      </w:r>
    </w:p>
    <w:p w:rsidR="00046F39" w:rsidRPr="001766D4" w:rsidRDefault="00046F39" w:rsidP="00EF2FAC">
      <w:pPr>
        <w:numPr>
          <w:ilvl w:val="0"/>
          <w:numId w:val="29"/>
        </w:numPr>
        <w:ind w:left="426" w:hanging="426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hAnsiTheme="minorHAnsi" w:cstheme="minorHAnsi"/>
          <w:sz w:val="20"/>
          <w:szCs w:val="20"/>
        </w:rPr>
        <w:t>w odniesieniu do Pani/Pana danych osobowych decyzje nie będą podejmowane w sposób zautomatyzowany, stosowanie do art. 22 RODO;</w:t>
      </w:r>
    </w:p>
    <w:p w:rsidR="00046F39" w:rsidRPr="001766D4" w:rsidRDefault="00046F39" w:rsidP="00EF2FAC">
      <w:pPr>
        <w:numPr>
          <w:ilvl w:val="0"/>
          <w:numId w:val="29"/>
        </w:numPr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posiada Pani/Pan:</w:t>
      </w:r>
    </w:p>
    <w:p w:rsidR="00046F39" w:rsidRPr="001766D4" w:rsidRDefault="00046F39" w:rsidP="00EF2FAC">
      <w:pPr>
        <w:numPr>
          <w:ilvl w:val="0"/>
          <w:numId w:val="30"/>
        </w:numPr>
        <w:ind w:left="709" w:hanging="283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na podstawie art. 15 RODO prawo dostępu do danych osobowych Pani/Pana dotyczących;</w:t>
      </w:r>
    </w:p>
    <w:p w:rsidR="00046F39" w:rsidRPr="001766D4" w:rsidRDefault="00046F39" w:rsidP="00EF2FAC">
      <w:pPr>
        <w:numPr>
          <w:ilvl w:val="0"/>
          <w:numId w:val="30"/>
        </w:numPr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lastRenderedPageBreak/>
        <w:t xml:space="preserve">na podstawie art. 16 RODO prawo do sprostowania Pani/Pana danych osobowych </w:t>
      </w:r>
      <w:r w:rsidRPr="001766D4">
        <w:rPr>
          <w:rFonts w:asciiTheme="minorHAnsi" w:hAnsiTheme="minorHAnsi" w:cstheme="minorHAnsi"/>
          <w:b/>
          <w:sz w:val="20"/>
          <w:szCs w:val="20"/>
          <w:vertAlign w:val="superscript"/>
        </w:rPr>
        <w:t>**</w:t>
      </w:r>
      <w:r w:rsidRPr="001766D4">
        <w:rPr>
          <w:rFonts w:asciiTheme="minorHAnsi" w:hAnsiTheme="minorHAnsi" w:cstheme="minorHAnsi"/>
          <w:sz w:val="20"/>
          <w:szCs w:val="20"/>
        </w:rPr>
        <w:t>;</w:t>
      </w:r>
    </w:p>
    <w:p w:rsidR="00046F39" w:rsidRPr="001766D4" w:rsidRDefault="00046F39" w:rsidP="00EF2FAC">
      <w:pPr>
        <w:numPr>
          <w:ilvl w:val="0"/>
          <w:numId w:val="30"/>
        </w:numPr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046F39" w:rsidRPr="001766D4" w:rsidRDefault="00046F39" w:rsidP="00EF2FAC">
      <w:pPr>
        <w:numPr>
          <w:ilvl w:val="0"/>
          <w:numId w:val="30"/>
        </w:numPr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046F39" w:rsidRPr="001766D4" w:rsidRDefault="00046F39" w:rsidP="00EF2FAC">
      <w:pPr>
        <w:numPr>
          <w:ilvl w:val="0"/>
          <w:numId w:val="29"/>
        </w:numPr>
        <w:ind w:left="426" w:hanging="426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nie przysługuje Pani/Panu:</w:t>
      </w:r>
    </w:p>
    <w:p w:rsidR="00046F39" w:rsidRPr="001766D4" w:rsidRDefault="00046F39" w:rsidP="00EF2FAC">
      <w:pPr>
        <w:numPr>
          <w:ilvl w:val="0"/>
          <w:numId w:val="31"/>
        </w:numPr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osobowych;</w:t>
      </w:r>
    </w:p>
    <w:p w:rsidR="00046F39" w:rsidRPr="001766D4" w:rsidRDefault="00046F39" w:rsidP="00EF2FAC">
      <w:pPr>
        <w:numPr>
          <w:ilvl w:val="0"/>
          <w:numId w:val="31"/>
        </w:numPr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przenoszenia danych osobowych, o którym mowa w art. 20 RODO;</w:t>
      </w:r>
    </w:p>
    <w:p w:rsidR="00046F39" w:rsidRPr="001766D4" w:rsidRDefault="00046F39" w:rsidP="00EF2FAC">
      <w:pPr>
        <w:numPr>
          <w:ilvl w:val="0"/>
          <w:numId w:val="31"/>
        </w:numPr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1766D4">
        <w:rPr>
          <w:rFonts w:asciiTheme="minorHAnsi" w:hAnsiTheme="minorHAnsi" w:cstheme="minorHAnsi"/>
          <w:sz w:val="20"/>
          <w:szCs w:val="20"/>
        </w:rPr>
        <w:t>.</w:t>
      </w:r>
      <w:r w:rsidRPr="001766D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046F39" w:rsidRPr="001766D4" w:rsidRDefault="00046F39" w:rsidP="00046F39">
      <w:pPr>
        <w:spacing w:before="120" w:after="120" w:line="276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</w:t>
      </w:r>
    </w:p>
    <w:p w:rsidR="00046F39" w:rsidRPr="001766D4" w:rsidRDefault="00046F39" w:rsidP="00046F39">
      <w:pPr>
        <w:spacing w:after="150"/>
        <w:ind w:lef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>*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 xml:space="preserve"> 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informacja w tym zakresie jest wymagana, jeżeli w odniesieniu do danego administratora lub podmiotu przetwarzającego </w:t>
      </w:r>
      <w:r w:rsidRPr="001766D4">
        <w:rPr>
          <w:rFonts w:asciiTheme="minorHAnsi" w:hAnsiTheme="minorHAnsi" w:cstheme="minorHAnsi"/>
          <w:i/>
          <w:sz w:val="20"/>
          <w:szCs w:val="20"/>
        </w:rPr>
        <w:t>istnieje obowiązek wyznaczenia inspektora ochrony danych osobowych.</w:t>
      </w:r>
    </w:p>
    <w:p w:rsidR="00046F39" w:rsidRPr="001766D4" w:rsidRDefault="00046F39" w:rsidP="00046F39">
      <w:pPr>
        <w:ind w:left="426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skorzystanie z prawa do sprostowania nie może skutkować zmianą 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wyniku postępowania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046F39" w:rsidRPr="001766D4" w:rsidRDefault="00046F39" w:rsidP="00046F39">
      <w:pPr>
        <w:ind w:left="426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prawo do ograniczenia przetwarzania nie ma zastosowania w odniesieniu do </w:t>
      </w:r>
      <w:r w:rsidRPr="001766D4">
        <w:rPr>
          <w:rFonts w:asciiTheme="minorHAnsi" w:hAnsiTheme="minorHAnsi" w:cstheme="minorHAnsi"/>
          <w:i/>
          <w:sz w:val="20"/>
          <w:szCs w:val="20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D61865" w:rsidRDefault="00D61865" w:rsidP="00B367D0">
      <w:pPr>
        <w:pStyle w:val="pkt1"/>
        <w:spacing w:before="0" w:after="40"/>
        <w:ind w:left="0" w:firstLine="0"/>
        <w:rPr>
          <w:rFonts w:asciiTheme="minorHAnsi" w:hAnsiTheme="minorHAnsi" w:cs="Segoe UI"/>
          <w:b/>
          <w:sz w:val="20"/>
        </w:rPr>
      </w:pPr>
    </w:p>
    <w:p w:rsidR="00B367D0" w:rsidRPr="004C4F8D" w:rsidRDefault="00B367D0" w:rsidP="00B367D0">
      <w:pPr>
        <w:pStyle w:val="pkt1"/>
        <w:spacing w:before="0" w:after="40"/>
        <w:ind w:left="0" w:firstLine="0"/>
        <w:rPr>
          <w:rFonts w:asciiTheme="minorHAnsi" w:hAnsiTheme="minorHAnsi" w:cs="Segoe UI"/>
          <w:b/>
          <w:sz w:val="20"/>
        </w:rPr>
      </w:pPr>
    </w:p>
    <w:p w:rsidR="004C4F8D" w:rsidRPr="00B367D0" w:rsidRDefault="004C4F8D" w:rsidP="00B367D0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</w:t>
      </w:r>
      <w:r w:rsidR="006F3C10">
        <w:rPr>
          <w:rFonts w:asciiTheme="minorHAnsi" w:hAnsiTheme="minorHAnsi"/>
          <w:b/>
          <w:sz w:val="20"/>
          <w:szCs w:val="20"/>
          <w:u w:val="single"/>
        </w:rPr>
        <w:t>m</w:t>
      </w:r>
      <w:r w:rsidR="00580163">
        <w:rPr>
          <w:rFonts w:asciiTheme="minorHAnsi" w:hAnsiTheme="minorHAnsi"/>
          <w:b/>
          <w:sz w:val="20"/>
          <w:szCs w:val="20"/>
          <w:u w:val="single"/>
        </w:rPr>
        <w:t>/</w:t>
      </w:r>
      <w:r w:rsidR="006F3C10">
        <w:rPr>
          <w:rFonts w:asciiTheme="minorHAnsi" w:hAnsiTheme="minorHAnsi"/>
          <w:b/>
          <w:sz w:val="20"/>
          <w:szCs w:val="20"/>
          <w:u w:val="single"/>
        </w:rPr>
        <w:t>zapoznałe</w:t>
      </w:r>
      <w:r w:rsidRPr="004C4F8D">
        <w:rPr>
          <w:rFonts w:asciiTheme="minorHAnsi" w:hAnsiTheme="minorHAnsi"/>
          <w:b/>
          <w:sz w:val="20"/>
          <w:szCs w:val="20"/>
          <w:u w:val="single"/>
        </w:rPr>
        <w:t>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015D62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Aneta Olejniczak</w:t>
      </w:r>
      <w:r w:rsidR="00832315">
        <w:rPr>
          <w:rFonts w:asciiTheme="minorHAnsi" w:hAnsiTheme="minorHAnsi"/>
          <w:sz w:val="20"/>
          <w:szCs w:val="20"/>
        </w:rPr>
        <w:tab/>
      </w:r>
      <w:r w:rsidR="00832315">
        <w:rPr>
          <w:rFonts w:asciiTheme="minorHAnsi" w:hAnsiTheme="minorHAnsi"/>
          <w:sz w:val="20"/>
          <w:szCs w:val="20"/>
        </w:rPr>
        <w:tab/>
      </w:r>
      <w:r w:rsidR="00832315">
        <w:rPr>
          <w:rFonts w:asciiTheme="minorHAnsi" w:hAnsiTheme="minorHAnsi"/>
          <w:sz w:val="20"/>
          <w:szCs w:val="20"/>
        </w:rPr>
        <w:tab/>
      </w:r>
      <w:r w:rsidR="00832315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832315" w:rsidRDefault="0083231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832315" w:rsidRDefault="00015D62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Paweł Żądło</w:t>
      </w:r>
      <w:r w:rsidR="00832315">
        <w:rPr>
          <w:rFonts w:asciiTheme="minorHAnsi" w:hAnsiTheme="minorHAnsi"/>
          <w:sz w:val="20"/>
          <w:szCs w:val="20"/>
        </w:rPr>
        <w:tab/>
      </w:r>
      <w:r w:rsidR="00832315">
        <w:rPr>
          <w:rFonts w:asciiTheme="minorHAnsi" w:hAnsiTheme="minorHAnsi"/>
          <w:sz w:val="20"/>
          <w:szCs w:val="20"/>
        </w:rPr>
        <w:tab/>
      </w:r>
      <w:r w:rsidR="00832315">
        <w:rPr>
          <w:rFonts w:asciiTheme="minorHAnsi" w:hAnsiTheme="minorHAnsi"/>
          <w:sz w:val="20"/>
          <w:szCs w:val="20"/>
        </w:rPr>
        <w:tab/>
      </w:r>
      <w:r w:rsidR="00832315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832315" w:rsidRDefault="0083231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674FDF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Agnieszka Światłowska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674FDF" w:rsidRDefault="00B367D0" w:rsidP="00B367D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.</w:t>
      </w:r>
    </w:p>
    <w:p w:rsidR="00D61865" w:rsidRPr="00B367D0" w:rsidRDefault="00B367D0" w:rsidP="00B367D0">
      <w:pPr>
        <w:spacing w:line="240" w:lineRule="exact"/>
        <w:jc w:val="both"/>
        <w:rPr>
          <w:rFonts w:asciiTheme="minorHAnsi" w:hAnsiTheme="minorHAnsi"/>
          <w:sz w:val="20"/>
          <w:szCs w:val="20"/>
        </w:rPr>
        <w:sectPr w:rsidR="00D61865" w:rsidRPr="00B367D0" w:rsidSect="00EA0C8C"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/>
          <w:sz w:val="20"/>
          <w:szCs w:val="20"/>
        </w:rPr>
        <w:t>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6F3C10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  <w:r w:rsidR="006F3C10">
              <w:rPr>
                <w:rFonts w:ascii="Calibri" w:hAnsi="Calibri" w:cs="Segoe UI"/>
                <w:b/>
              </w:rPr>
              <w:t xml:space="preserve">                                                                                                               znak sprawy 37/ZP/2020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Pr="009F4795" w:rsidRDefault="00393A8D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  <w:b/>
              </w:rPr>
              <w:t xml:space="preserve">                                                            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6F3C10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</w:t>
            </w:r>
            <w:r w:rsidRPr="00353ED5">
              <w:rPr>
                <w:rFonts w:ascii="Calibri" w:hAnsi="Calibri" w:cs="Segoe UI"/>
                <w:color w:val="000000"/>
                <w:sz w:val="22"/>
              </w:rPr>
              <w:t xml:space="preserve"> </w:t>
            </w:r>
            <w:r w:rsidRPr="00353ED5">
              <w:rPr>
                <w:rFonts w:ascii="Calibri" w:hAnsi="Calibri" w:cs="Segoe UI"/>
                <w:color w:val="000000"/>
              </w:rPr>
              <w:t>na</w:t>
            </w:r>
            <w:r w:rsidRPr="00353ED5">
              <w:rPr>
                <w:rFonts w:ascii="Calibri" w:hAnsi="Calibri" w:cs="Segoe UI"/>
                <w:b/>
                <w:color w:val="000000"/>
              </w:rPr>
              <w:t xml:space="preserve">  </w:t>
            </w:r>
            <w:r w:rsidR="00CD1EFE" w:rsidRPr="00CD1EFE">
              <w:rPr>
                <w:rFonts w:ascii="Calibri" w:hAnsi="Calibri" w:cs="Arial"/>
                <w:b/>
                <w:sz w:val="18"/>
              </w:rPr>
              <w:t>DOST</w:t>
            </w:r>
            <w:r w:rsidR="00CD1EFE">
              <w:rPr>
                <w:rFonts w:ascii="Calibri" w:hAnsi="Calibri" w:cs="Arial"/>
                <w:b/>
                <w:sz w:val="18"/>
              </w:rPr>
              <w:t>AWĘ</w:t>
            </w:r>
            <w:r w:rsidR="00CD1EFE" w:rsidRPr="00CD1EFE">
              <w:rPr>
                <w:rFonts w:ascii="Calibri" w:hAnsi="Calibri" w:cs="Arial"/>
                <w:b/>
                <w:sz w:val="18"/>
              </w:rPr>
              <w:t xml:space="preserve"> I WDROŻENIE SYSTEMU KADROWO-PŁACOWEGO I FINANSOWO-KSIĘGOWEGO WRAZ Z MODUŁEM GOSPODARKI MATERIAŁOWEJ I ŚRODKÓW TRWAŁYCH</w:t>
            </w:r>
            <w:r w:rsidR="00693496">
              <w:rPr>
                <w:rFonts w:ascii="Calibri" w:hAnsi="Calibri" w:cs="Arial"/>
                <w:b/>
                <w:sz w:val="18"/>
              </w:rPr>
              <w:t xml:space="preserve"> (ERP)</w:t>
            </w:r>
            <w:r w:rsidR="00832315" w:rsidRPr="00832315">
              <w:rPr>
                <w:rFonts w:ascii="Calibri" w:hAnsi="Calibri" w:cs="Arial"/>
                <w:b/>
                <w:sz w:val="18"/>
              </w:rPr>
              <w:t xml:space="preserve"> </w:t>
            </w:r>
            <w:r w:rsidR="00674FDF" w:rsidRPr="00FA724F">
              <w:rPr>
                <w:rFonts w:ascii="Calibri" w:hAnsi="Calibri" w:cs="Segoe UI"/>
                <w:b/>
              </w:rPr>
              <w:t>ORAZ INTEGRACJA Z ISTNIEJĄCYMI SYSTEMAMI INFORMATYCZNYMI TYPU HIS”</w:t>
            </w:r>
            <w:r w:rsidR="00832315" w:rsidRPr="00FA724F">
              <w:rPr>
                <w:rFonts w:ascii="Calibri" w:hAnsi="Calibri" w:cs="Arial"/>
                <w:b/>
                <w:sz w:val="18"/>
              </w:rPr>
              <w:t xml:space="preserve">- nr </w:t>
            </w:r>
            <w:r w:rsidR="006F3C10" w:rsidRPr="00FA724F">
              <w:rPr>
                <w:rFonts w:ascii="Calibri" w:hAnsi="Calibri" w:cs="Arial"/>
                <w:b/>
                <w:sz w:val="18"/>
              </w:rPr>
              <w:t>37/ZP/2020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046F39">
            <w:pPr>
              <w:pStyle w:val="Akapitzlist"/>
              <w:numPr>
                <w:ilvl w:val="0"/>
                <w:numId w:val="18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Bank, numer konta……………………………………………………….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046F39">
            <w:pPr>
              <w:numPr>
                <w:ilvl w:val="0"/>
                <w:numId w:val="18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393A8D" w:rsidRDefault="00393A8D" w:rsidP="00393A8D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393A8D">
              <w:rPr>
                <w:rFonts w:ascii="Calibri" w:hAnsi="Calibri" w:cs="Arial"/>
                <w:b/>
                <w:sz w:val="20"/>
                <w:szCs w:val="20"/>
              </w:rPr>
              <w:t xml:space="preserve">DOSTAWA I WDROŻENIE SYSTEMU KADROWO-PŁACOWEGO I FINANSOWO-KSIĘGOWEGO WRAZ </w:t>
            </w:r>
            <w:r>
              <w:rPr>
                <w:rFonts w:ascii="Calibri" w:hAnsi="Calibri" w:cs="Arial"/>
                <w:b/>
                <w:sz w:val="20"/>
                <w:szCs w:val="20"/>
              </w:rPr>
              <w:br/>
            </w:r>
            <w:r w:rsidRPr="00393A8D">
              <w:rPr>
                <w:rFonts w:ascii="Calibri" w:hAnsi="Calibri" w:cs="Arial"/>
                <w:b/>
                <w:sz w:val="20"/>
                <w:szCs w:val="20"/>
              </w:rPr>
              <w:t>Z MODUŁEM GOSPODARKI MATERIAŁOWEJ I ŚRODKÓW TRWAŁYCH (ERP)</w:t>
            </w:r>
            <w:r w:rsidR="00674FDF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674FDF" w:rsidRPr="00674FDF">
              <w:rPr>
                <w:rFonts w:ascii="Calibri" w:hAnsi="Calibri" w:cs="Arial"/>
                <w:b/>
                <w:sz w:val="20"/>
                <w:szCs w:val="20"/>
              </w:rPr>
              <w:t>ORAZ INTEGRACJA Z ISTNIEJĄCYMI SYSTEMAMI INFORMATYCZNYMI TYPU HIS”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046F39">
            <w:pPr>
              <w:numPr>
                <w:ilvl w:val="0"/>
                <w:numId w:val="18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Pr="002A7E5B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2A7E5B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Niniejszym oferuję realizację przedmiotu zamówienia za ŁĄCZNĄ CENĘ OFERTOWĄ*:</w:t>
            </w:r>
            <w:r w:rsidR="006C2697" w:rsidRPr="002A7E5B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 </w:t>
            </w:r>
            <w:r w:rsidR="00F13F4A" w:rsidRPr="002A7E5B">
              <w:rPr>
                <w:b/>
                <w:sz w:val="22"/>
                <w:szCs w:val="22"/>
              </w:rPr>
              <w:br/>
              <w:t xml:space="preserve"> </w:t>
            </w:r>
          </w:p>
          <w:p w:rsidR="00566B11" w:rsidRPr="00693496" w:rsidRDefault="00566B11" w:rsidP="00566B1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3496">
              <w:rPr>
                <w:rFonts w:ascii="Arial" w:hAnsi="Arial" w:cs="Arial"/>
                <w:sz w:val="20"/>
                <w:szCs w:val="20"/>
              </w:rPr>
              <w:t>Oferujemy realizację zamówienia zgodnie z zasadami określonymi w Specyfikacji za</w:t>
            </w:r>
            <w:r w:rsidR="00693496" w:rsidRPr="00693496">
              <w:rPr>
                <w:rFonts w:ascii="Arial" w:hAnsi="Arial" w:cs="Arial"/>
                <w:sz w:val="20"/>
                <w:szCs w:val="20"/>
              </w:rPr>
              <w:t xml:space="preserve"> kwotę</w:t>
            </w:r>
            <w:r w:rsidRPr="00693496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566B11" w:rsidRPr="00566B11" w:rsidRDefault="00566B11" w:rsidP="00566B1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>Wartość  brutto za wykonanie całości przedmiotu zamówienia (zgodnie z opisem przedmiotu zamówienia) wynosi....................... zł</w:t>
            </w:r>
          </w:p>
          <w:p w:rsidR="00566B11" w:rsidRPr="00566B11" w:rsidRDefault="00566B11" w:rsidP="00566B11">
            <w:pPr>
              <w:spacing w:line="360" w:lineRule="auto"/>
              <w:ind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 xml:space="preserve">     kwota podatku VAT wynosi ................................ zł</w:t>
            </w:r>
          </w:p>
          <w:p w:rsidR="00566B11" w:rsidRPr="00566B11" w:rsidRDefault="00566B11" w:rsidP="00566B11">
            <w:pPr>
              <w:spacing w:line="360" w:lineRule="auto"/>
              <w:ind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ab/>
              <w:t>wartość netto za wykonanie całości przedmiotu zamówienia wynosi....................... zł</w:t>
            </w: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693496" w:rsidRDefault="00D61865" w:rsidP="00046F39">
            <w:pPr>
              <w:pStyle w:val="Akapitzlist"/>
              <w:numPr>
                <w:ilvl w:val="0"/>
                <w:numId w:val="18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693496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566B11" w:rsidRPr="00693496" w:rsidRDefault="00F13F4A" w:rsidP="00046F39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Segoe UI"/>
                <w:sz w:val="20"/>
                <w:szCs w:val="20"/>
              </w:rPr>
            </w:pPr>
            <w:r w:rsidRPr="00693496">
              <w:rPr>
                <w:rFonts w:ascii="Calibri" w:hAnsi="Calibri" w:cs="Segoe UI"/>
                <w:sz w:val="20"/>
                <w:szCs w:val="20"/>
              </w:rPr>
              <w:t>Okres gwarancji ……. (max 48</w:t>
            </w:r>
            <w:r w:rsidR="00566B11" w:rsidRPr="00693496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Pr="00693496">
              <w:rPr>
                <w:rFonts w:ascii="Calibri" w:hAnsi="Calibri" w:cs="Segoe UI"/>
                <w:sz w:val="20"/>
                <w:szCs w:val="20"/>
              </w:rPr>
              <w:t>miesięcy</w:t>
            </w:r>
            <w:r w:rsidR="00566B11" w:rsidRPr="00693496">
              <w:rPr>
                <w:rFonts w:ascii="Calibri" w:hAnsi="Calibri" w:cs="Segoe UI"/>
                <w:sz w:val="20"/>
                <w:szCs w:val="20"/>
              </w:rPr>
              <w:t>).</w:t>
            </w:r>
          </w:p>
          <w:p w:rsidR="00D61865" w:rsidRPr="00693496" w:rsidRDefault="00D61865" w:rsidP="00046F39">
            <w:pPr>
              <w:pStyle w:val="Tekstpodstawowywcity2"/>
              <w:numPr>
                <w:ilvl w:val="0"/>
                <w:numId w:val="17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693496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693496" w:rsidRDefault="00D61865" w:rsidP="00046F39">
            <w:pPr>
              <w:pStyle w:val="Tekstpodstawowywcity2"/>
              <w:numPr>
                <w:ilvl w:val="0"/>
                <w:numId w:val="17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693496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</w:t>
            </w:r>
            <w:r w:rsidR="00DA4705" w:rsidRPr="00693496">
              <w:rPr>
                <w:rFonts w:ascii="Calibri" w:hAnsi="Calibri" w:cs="Segoe UI"/>
                <w:sz w:val="20"/>
                <w:szCs w:val="20"/>
              </w:rPr>
              <w:t>yjmujemy warunki w nich zawarte</w:t>
            </w:r>
          </w:p>
          <w:p w:rsidR="00D61865" w:rsidRPr="00693496" w:rsidRDefault="00D61865" w:rsidP="00046F39">
            <w:pPr>
              <w:pStyle w:val="Tekstpodstawowywcity2"/>
              <w:numPr>
                <w:ilvl w:val="0"/>
                <w:numId w:val="17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693496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 w:rsidRPr="00693496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693496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693496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FA724F" w:rsidRDefault="00693496" w:rsidP="00693496">
            <w:pPr>
              <w:pStyle w:val="Tekstpodstawowywcity2"/>
              <w:numPr>
                <w:ilvl w:val="0"/>
                <w:numId w:val="17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FA724F">
              <w:rPr>
                <w:rFonts w:ascii="Calibri" w:hAnsi="Calibri" w:cs="Segoe UI"/>
                <w:sz w:val="20"/>
                <w:szCs w:val="20"/>
              </w:rPr>
              <w:t xml:space="preserve">akceptujemy, iż </w:t>
            </w:r>
            <w:r w:rsidR="00393A8D" w:rsidRPr="00FA724F">
              <w:rPr>
                <w:rFonts w:ascii="Calibri" w:hAnsi="Calibri" w:cs="Segoe UI"/>
                <w:sz w:val="20"/>
                <w:szCs w:val="20"/>
              </w:rPr>
              <w:t>płatności z tytułu realizacji przedmiotu Umowy będą uiszczane przez Zamawiającego na podstawie  faktur VAT wystawionych przez Wykonawcę po wykonaniu poszczególnych etapów prac objętych Harmonogramem Realizacji Umowy. Należności wynikające z faktur zostaną uiszczone przez Zamawiającego w terminie 30 dni od daty otrzymania faktur Vat. Za datę zapłaty uważa się datę obciążenia rachunku bankowego Zamawiającego</w:t>
            </w:r>
            <w:r w:rsidRPr="00FA724F">
              <w:rPr>
                <w:rFonts w:ascii="Calibri" w:hAnsi="Calibri" w:cs="Segoe UI"/>
                <w:sz w:val="20"/>
                <w:szCs w:val="20"/>
              </w:rPr>
              <w:t>.</w:t>
            </w:r>
          </w:p>
          <w:p w:rsidR="008D05B9" w:rsidRPr="00693496" w:rsidRDefault="008D05B9" w:rsidP="008D05B9">
            <w:pPr>
              <w:pStyle w:val="Tekstpodstawowywcity2"/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046F39">
            <w:pPr>
              <w:pStyle w:val="Akapitzlist"/>
              <w:numPr>
                <w:ilvl w:val="0"/>
                <w:numId w:val="18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046F39">
            <w:pPr>
              <w:numPr>
                <w:ilvl w:val="0"/>
                <w:numId w:val="19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046F39">
            <w:pPr>
              <w:numPr>
                <w:ilvl w:val="0"/>
                <w:numId w:val="19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F13F4A" w:rsidRDefault="00D4159A" w:rsidP="00EA0C8C">
            <w:pPr>
              <w:pStyle w:val="Akapitzlist"/>
              <w:numPr>
                <w:ilvl w:val="0"/>
                <w:numId w:val="21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046F39">
            <w:pPr>
              <w:pStyle w:val="Akapitzlist"/>
              <w:numPr>
                <w:ilvl w:val="0"/>
                <w:numId w:val="18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046F39">
            <w:pPr>
              <w:numPr>
                <w:ilvl w:val="0"/>
                <w:numId w:val="20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046F39">
            <w:pPr>
              <w:numPr>
                <w:ilvl w:val="0"/>
                <w:numId w:val="20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046F39">
            <w:pPr>
              <w:pStyle w:val="Akapitzlist"/>
              <w:numPr>
                <w:ilvl w:val="0"/>
                <w:numId w:val="18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046F39">
            <w:pPr>
              <w:numPr>
                <w:ilvl w:val="0"/>
                <w:numId w:val="20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046F39">
            <w:pPr>
              <w:numPr>
                <w:ilvl w:val="0"/>
                <w:numId w:val="20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046F39">
            <w:pPr>
              <w:numPr>
                <w:ilvl w:val="0"/>
                <w:numId w:val="20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046F39">
            <w:pPr>
              <w:numPr>
                <w:ilvl w:val="0"/>
                <w:numId w:val="20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DC0BE4" w:rsidRPr="004C33E9" w:rsidTr="00393A8D">
        <w:tc>
          <w:tcPr>
            <w:tcW w:w="9639" w:type="dxa"/>
            <w:shd w:val="clear" w:color="auto" w:fill="D9D9D9"/>
            <w:vAlign w:val="center"/>
          </w:tcPr>
          <w:p w:rsidR="00DC0BE4" w:rsidRPr="004C33E9" w:rsidRDefault="00DA4705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lastRenderedPageBreak/>
              <w:br w:type="page"/>
              <w:t>Załącznik nr 2</w:t>
            </w:r>
            <w:r w:rsidR="00DC0BE4" w:rsidRPr="004C33E9">
              <w:rPr>
                <w:rFonts w:ascii="Calibri" w:hAnsi="Calibri" w:cs="Segoe UI"/>
                <w:b/>
              </w:rPr>
              <w:t xml:space="preserve"> do SIWZ</w:t>
            </w:r>
            <w:r w:rsidR="00FF7356">
              <w:rPr>
                <w:rFonts w:ascii="Calibri" w:hAnsi="Calibri" w:cs="Segoe UI"/>
                <w:b/>
              </w:rPr>
              <w:t xml:space="preserve">                                                                                                              znak sprawy 37/ZP/2020</w:t>
            </w:r>
          </w:p>
        </w:tc>
      </w:tr>
      <w:tr w:rsidR="00DC0BE4" w:rsidRPr="004C33E9" w:rsidTr="00393A8D">
        <w:trPr>
          <w:trHeight w:val="460"/>
        </w:trPr>
        <w:tc>
          <w:tcPr>
            <w:tcW w:w="9639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FF7356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 xml:space="preserve">Przystępując do postępowania na </w:t>
            </w:r>
            <w:r w:rsidR="00CD1EFE">
              <w:rPr>
                <w:rFonts w:ascii="Calibri" w:hAnsi="Calibri" w:cs="Segoe UI"/>
                <w:b/>
                <w:sz w:val="18"/>
                <w:szCs w:val="20"/>
              </w:rPr>
              <w:t>DOSTAWĘ</w:t>
            </w:r>
            <w:r w:rsidR="00CD1EFE" w:rsidRPr="00CD1EFE">
              <w:rPr>
                <w:rFonts w:ascii="Calibri" w:hAnsi="Calibri" w:cs="Segoe UI"/>
                <w:b/>
                <w:sz w:val="18"/>
                <w:szCs w:val="20"/>
              </w:rPr>
              <w:t xml:space="preserve"> I WDROŻENIE SYSTEMU KADROWO-PŁACOWEGO I FINANSOWO-KSIĘGOWEGO WRAZ Z MODUŁEM GOSPODARKI MATERIAŁOWEJ I ŚRODKÓW TRWAŁYCH</w:t>
            </w:r>
            <w:r w:rsidR="007305A1">
              <w:rPr>
                <w:rFonts w:ascii="Calibri" w:hAnsi="Calibri" w:cs="Segoe UI"/>
                <w:b/>
                <w:sz w:val="18"/>
                <w:szCs w:val="20"/>
              </w:rPr>
              <w:t xml:space="preserve"> (ERP)</w:t>
            </w:r>
            <w:r w:rsidR="004925C5">
              <w:rPr>
                <w:rFonts w:ascii="Calibri" w:hAnsi="Calibri" w:cs="Segoe UI"/>
                <w:b/>
                <w:sz w:val="18"/>
                <w:szCs w:val="20"/>
              </w:rPr>
              <w:t xml:space="preserve"> </w:t>
            </w:r>
            <w:r w:rsidR="00674FDF" w:rsidRPr="00FA724F">
              <w:rPr>
                <w:rFonts w:ascii="Calibri" w:hAnsi="Calibri" w:cs="Segoe UI"/>
                <w:b/>
                <w:sz w:val="18"/>
                <w:szCs w:val="20"/>
              </w:rPr>
              <w:t>ORAZ INTEGRACJA Z ISTNIEJĄCYMI SYSTEMAMI INFORMATYCZNYMI TYPU HIS”</w:t>
            </w:r>
            <w:r w:rsidR="004925C5" w:rsidRPr="00FA724F">
              <w:rPr>
                <w:rFonts w:ascii="Calibri" w:hAnsi="Calibri" w:cs="Segoe UI"/>
                <w:b/>
                <w:sz w:val="18"/>
                <w:szCs w:val="20"/>
              </w:rPr>
              <w:t xml:space="preserve">– </w:t>
            </w:r>
            <w:r w:rsidR="00FF7356" w:rsidRPr="00FA724F">
              <w:rPr>
                <w:rFonts w:ascii="Calibri" w:hAnsi="Calibri" w:cs="Segoe UI"/>
                <w:b/>
                <w:sz w:val="18"/>
                <w:szCs w:val="20"/>
              </w:rPr>
              <w:t>znak sprawy 37/ZP/2020</w:t>
            </w:r>
            <w:bookmarkStart w:id="0" w:name="_GoBack"/>
            <w:bookmarkEnd w:id="0"/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FF7356" w:rsidRPr="00553710" w:rsidRDefault="00FF7356" w:rsidP="00733491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553710">
              <w:rPr>
                <w:rFonts w:ascii="Calibri" w:hAnsi="Calibri" w:cs="Segoe UI"/>
                <w:b/>
                <w:sz w:val="28"/>
                <w:szCs w:val="28"/>
              </w:rPr>
              <w:t>Oświadczam, że spełniam warunki udziału w postępowaniu.</w:t>
            </w:r>
          </w:p>
          <w:p w:rsidR="00DC0BE4" w:rsidRPr="004C33E9" w:rsidRDefault="00DC0BE4" w:rsidP="00FF7356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553710">
              <w:rPr>
                <w:rFonts w:ascii="Calibri" w:hAnsi="Calibri" w:cs="Segoe UI"/>
                <w:b/>
                <w:sz w:val="28"/>
                <w:szCs w:val="28"/>
              </w:rPr>
              <w:t>Oświadczam, że nie podlegam wykluczeniu z postępowania</w:t>
            </w:r>
            <w:r w:rsidR="00FF7356" w:rsidRPr="00553710">
              <w:rPr>
                <w:rFonts w:ascii="Calibri" w:hAnsi="Calibri" w:cs="Segoe UI"/>
                <w:b/>
                <w:sz w:val="28"/>
                <w:szCs w:val="28"/>
              </w:rPr>
              <w:t>.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046F39">
            <w:pPr>
              <w:pStyle w:val="Akapitzlist"/>
              <w:numPr>
                <w:ilvl w:val="0"/>
                <w:numId w:val="22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046F39">
            <w:pPr>
              <w:pStyle w:val="Akapitzlist"/>
              <w:numPr>
                <w:ilvl w:val="0"/>
                <w:numId w:val="22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046F39">
            <w:pPr>
              <w:pStyle w:val="Akapitzlist"/>
              <w:numPr>
                <w:ilvl w:val="0"/>
                <w:numId w:val="23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046F39">
            <w:pPr>
              <w:pStyle w:val="Akapitzlist"/>
              <w:numPr>
                <w:ilvl w:val="0"/>
                <w:numId w:val="23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046F39">
            <w:pPr>
              <w:pStyle w:val="Akapitzlist"/>
              <w:numPr>
                <w:ilvl w:val="0"/>
                <w:numId w:val="23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046F39">
            <w:pPr>
              <w:pStyle w:val="Akapitzlist"/>
              <w:numPr>
                <w:ilvl w:val="0"/>
                <w:numId w:val="23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046F39">
            <w:pPr>
              <w:pStyle w:val="Akapitzlist"/>
              <w:numPr>
                <w:ilvl w:val="0"/>
                <w:numId w:val="22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046F39">
            <w:pPr>
              <w:pStyle w:val="Akapitzlist"/>
              <w:numPr>
                <w:ilvl w:val="0"/>
                <w:numId w:val="22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046F39">
            <w:pPr>
              <w:pStyle w:val="Akapitzlist"/>
              <w:numPr>
                <w:ilvl w:val="0"/>
                <w:numId w:val="22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046F39">
            <w:pPr>
              <w:pStyle w:val="Akapitzlist"/>
              <w:numPr>
                <w:ilvl w:val="0"/>
                <w:numId w:val="22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046F39">
            <w:pPr>
              <w:pStyle w:val="Akapitzlist"/>
              <w:numPr>
                <w:ilvl w:val="0"/>
                <w:numId w:val="22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046F39">
            <w:pPr>
              <w:pStyle w:val="Akapitzlist"/>
              <w:numPr>
                <w:ilvl w:val="0"/>
                <w:numId w:val="22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046F39">
            <w:pPr>
              <w:pStyle w:val="Akapitzlist"/>
              <w:numPr>
                <w:ilvl w:val="0"/>
                <w:numId w:val="22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046F39">
            <w:pPr>
              <w:pStyle w:val="Akapitzlist"/>
              <w:numPr>
                <w:ilvl w:val="0"/>
                <w:numId w:val="22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046F39">
            <w:pPr>
              <w:pStyle w:val="Akapitzlist"/>
              <w:numPr>
                <w:ilvl w:val="0"/>
                <w:numId w:val="22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046F39">
            <w:pPr>
              <w:pStyle w:val="Akapitzlist"/>
              <w:numPr>
                <w:ilvl w:val="0"/>
                <w:numId w:val="22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lastRenderedPageBreak/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CF374C" w:rsidRDefault="00CF374C" w:rsidP="00CF374C">
      <w:pPr>
        <w:pStyle w:val="Tekstprzypisudolnego1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F374C" w:rsidRDefault="00CF374C" w:rsidP="00CF374C">
      <w:pPr>
        <w:pStyle w:val="Tekstprzypisudolnego1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F374C" w:rsidRDefault="00CF374C" w:rsidP="00CF374C">
      <w:pPr>
        <w:pStyle w:val="Tekstprzypisudolnego1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F374C" w:rsidRDefault="00CF374C" w:rsidP="00CF374C">
      <w:pPr>
        <w:pStyle w:val="Tekstprzypisudolnego1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F374C" w:rsidRDefault="00CF374C" w:rsidP="00CF374C">
      <w:pPr>
        <w:pStyle w:val="Tekstprzypisudolnego1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F374C" w:rsidRDefault="00CF374C" w:rsidP="00CF374C">
      <w:pPr>
        <w:pStyle w:val="Tekstprzypisudolnego1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F374C" w:rsidRPr="00CF374C" w:rsidRDefault="00CF374C" w:rsidP="00CF374C">
      <w:pPr>
        <w:rPr>
          <w:rFonts w:asciiTheme="majorHAnsi" w:hAnsiTheme="majorHAnsi"/>
          <w:b/>
          <w:highlight w:val="lightGray"/>
        </w:rPr>
      </w:pPr>
      <w:r w:rsidRPr="00CF374C">
        <w:rPr>
          <w:rFonts w:asciiTheme="majorHAnsi" w:hAnsiTheme="majorHAnsi"/>
          <w:b/>
          <w:highlight w:val="lightGray"/>
        </w:rPr>
        <w:lastRenderedPageBreak/>
        <w:t xml:space="preserve">Oświadczenie wymagane od Wykonawcy w zakresie wypełnienia obowiązków informacyjnych przewidzianych w art. 13 lub art. 14 RODO </w:t>
      </w:r>
    </w:p>
    <w:p w:rsidR="00CF374C" w:rsidRPr="00CF374C" w:rsidRDefault="00CF374C" w:rsidP="00CF374C">
      <w:pPr>
        <w:rPr>
          <w:rFonts w:asciiTheme="majorHAnsi" w:hAnsiTheme="majorHAnsi"/>
          <w:b/>
          <w:highlight w:val="lightGray"/>
        </w:rPr>
      </w:pPr>
    </w:p>
    <w:p w:rsidR="00CF374C" w:rsidRDefault="00CF374C" w:rsidP="00CF374C">
      <w:pPr>
        <w:pStyle w:val="Tekstprzypisudolnego1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F374C" w:rsidRDefault="00CF374C" w:rsidP="00CF374C">
      <w:pPr>
        <w:pStyle w:val="Tekstprzypisudolnego1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CF374C" w:rsidRPr="00CF374C" w:rsidRDefault="00CF374C" w:rsidP="00CF374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374C">
        <w:rPr>
          <w:rFonts w:asciiTheme="majorHAnsi" w:hAnsiTheme="majorHAnsi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CF374C" w:rsidRDefault="00CF374C" w:rsidP="00CF374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CF374C" w:rsidRPr="00893119" w:rsidRDefault="00CF374C" w:rsidP="00CF374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CF374C" w:rsidRPr="00893119" w:rsidRDefault="00CF374C" w:rsidP="00CF374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CF374C" w:rsidRDefault="00CF374C" w:rsidP="00CF374C"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CF374C" w:rsidRDefault="00CF374C" w:rsidP="00CF374C">
      <w:pPr>
        <w:pStyle w:val="NormalnyWeb1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CF374C" w:rsidRDefault="00CF374C" w:rsidP="00CF374C">
      <w:pPr>
        <w:pStyle w:val="NormalnyWeb1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CF374C" w:rsidRDefault="00CF374C" w:rsidP="00CF374C">
      <w:pPr>
        <w:pStyle w:val="Tekstprzypisudolnego1"/>
        <w:jc w:val="both"/>
        <w:rPr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374C" w:rsidRDefault="00CF374C" w:rsidP="00CF374C">
      <w:pPr>
        <w:pStyle w:val="Tekstprzypisudolnego1"/>
        <w:jc w:val="both"/>
        <w:rPr>
          <w:sz w:val="16"/>
          <w:szCs w:val="16"/>
        </w:rPr>
      </w:pPr>
    </w:p>
    <w:p w:rsidR="00CF374C" w:rsidRDefault="00CF374C" w:rsidP="00CF374C">
      <w:pPr>
        <w:pStyle w:val="NormalnyWeb1"/>
        <w:spacing w:line="276" w:lineRule="auto"/>
        <w:ind w:left="142" w:hanging="142"/>
        <w:jc w:val="both"/>
      </w:pPr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F374C" w:rsidRDefault="00CF374C" w:rsidP="00CF374C"/>
    <w:p w:rsidR="00CD1EFE" w:rsidRDefault="00CD1EFE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CD1EFE" w:rsidRDefault="00CD1EFE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D0968" w:rsidRDefault="00FD0968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D0968" w:rsidRDefault="00FD0968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D0968" w:rsidRDefault="00FD0968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393A8D" w:rsidRDefault="00393A8D" w:rsidP="00393A8D">
      <w:pPr>
        <w:tabs>
          <w:tab w:val="left" w:pos="6521"/>
        </w:tabs>
        <w:spacing w:line="276" w:lineRule="auto"/>
      </w:pPr>
    </w:p>
    <w:p w:rsidR="00393A8D" w:rsidRPr="006F2FC3" w:rsidRDefault="00393A8D" w:rsidP="00393A8D">
      <w:pPr>
        <w:tabs>
          <w:tab w:val="left" w:pos="6521"/>
        </w:tabs>
        <w:spacing w:line="276" w:lineRule="auto"/>
        <w:jc w:val="right"/>
        <w:rPr>
          <w:i/>
        </w:rPr>
      </w:pPr>
      <w:r w:rsidRPr="006F3C10">
        <w:rPr>
          <w:rFonts w:ascii="Calibri" w:hAnsi="Calibri" w:cs="Segoe UI"/>
          <w:b/>
        </w:rPr>
        <w:lastRenderedPageBreak/>
        <w:t xml:space="preserve">Załącznik  nr 3 </w:t>
      </w:r>
      <w:r>
        <w:rPr>
          <w:rFonts w:ascii="Calibri" w:hAnsi="Calibri" w:cs="Segoe UI"/>
          <w:b/>
        </w:rPr>
        <w:t xml:space="preserve">                                                                                                             znak sprawy 37/ZP/2020</w:t>
      </w:r>
    </w:p>
    <w:p w:rsidR="00393A8D" w:rsidRPr="006B1794" w:rsidRDefault="00393A8D" w:rsidP="00393A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</w:p>
    <w:p w:rsidR="00393A8D" w:rsidRPr="006B1794" w:rsidRDefault="00393A8D" w:rsidP="00393A8D">
      <w:pPr>
        <w:rPr>
          <w:b/>
        </w:rPr>
      </w:pPr>
    </w:p>
    <w:p w:rsidR="00393A8D" w:rsidRPr="006B1794" w:rsidRDefault="00393A8D" w:rsidP="00393A8D">
      <w:pPr>
        <w:rPr>
          <w:b/>
        </w:rPr>
      </w:pPr>
      <w:r w:rsidRPr="006B1794">
        <w:rPr>
          <w:b/>
        </w:rPr>
        <w:t>Wykonawca:</w:t>
      </w:r>
    </w:p>
    <w:p w:rsidR="00393A8D" w:rsidRPr="006B1794" w:rsidRDefault="00393A8D" w:rsidP="00393A8D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393A8D" w:rsidRPr="006B1794" w:rsidRDefault="00393A8D" w:rsidP="00393A8D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KRS/CEiDG)</w:t>
      </w:r>
    </w:p>
    <w:p w:rsidR="00393A8D" w:rsidRPr="006B1794" w:rsidRDefault="00393A8D" w:rsidP="00393A8D">
      <w:pPr>
        <w:rPr>
          <w:u w:val="single"/>
        </w:rPr>
      </w:pPr>
    </w:p>
    <w:p w:rsidR="00393A8D" w:rsidRPr="006B1794" w:rsidRDefault="00393A8D" w:rsidP="00393A8D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393A8D" w:rsidRPr="006B1794" w:rsidRDefault="00393A8D" w:rsidP="00393A8D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393A8D" w:rsidRPr="006B1794" w:rsidRDefault="00393A8D" w:rsidP="00393A8D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393A8D" w:rsidRPr="006B1794" w:rsidRDefault="00393A8D" w:rsidP="00393A8D"/>
    <w:p w:rsidR="00393A8D" w:rsidRPr="00631D39" w:rsidRDefault="00393A8D" w:rsidP="00393A8D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393A8D" w:rsidRPr="00631D39" w:rsidRDefault="00393A8D" w:rsidP="00393A8D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393A8D" w:rsidRPr="00911FF5" w:rsidRDefault="00393A8D" w:rsidP="00393A8D">
      <w:pPr>
        <w:jc w:val="both"/>
        <w:rPr>
          <w:rFonts w:asciiTheme="minorHAnsi" w:hAnsiTheme="minorHAnsi"/>
          <w:sz w:val="20"/>
          <w:szCs w:val="20"/>
        </w:rPr>
      </w:pPr>
    </w:p>
    <w:p w:rsidR="00393A8D" w:rsidRPr="00911FF5" w:rsidRDefault="00393A8D" w:rsidP="00393A8D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393A8D" w:rsidRPr="00DA4705" w:rsidRDefault="00393A8D" w:rsidP="00393A8D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Przystępując do udziału w postępowa</w:t>
      </w:r>
      <w:r>
        <w:rPr>
          <w:rFonts w:asciiTheme="minorHAnsi" w:hAnsiTheme="minorHAnsi" w:cs="Arial"/>
          <w:sz w:val="20"/>
          <w:szCs w:val="20"/>
        </w:rPr>
        <w:t xml:space="preserve">niu o zamówienie publiczne na: </w:t>
      </w:r>
    </w:p>
    <w:p w:rsidR="00393A8D" w:rsidRPr="00911FF5" w:rsidRDefault="00393A8D" w:rsidP="00393A8D">
      <w:pPr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 w:cs="Arial"/>
          <w:b/>
          <w:sz w:val="20"/>
          <w:szCs w:val="20"/>
          <w:lang w:eastAsia="en-US"/>
        </w:rPr>
        <w:t>DOSTAWĘ</w:t>
      </w:r>
      <w:r w:rsidRPr="00CD1EFE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I WDROŻENIE SYSTEMU KADROWO-PŁACOWEGO I FINANSOWO-KSIĘGOWEGO WRAZ Z MODUŁEM GOSPODARKI MATERIAŁOWEJ I ŚRODKÓW TRWAŁYCH</w:t>
      </w:r>
      <w:r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(ERP)</w:t>
      </w:r>
      <w:r w:rsidRPr="0083231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>
        <w:rPr>
          <w:rFonts w:asciiTheme="minorHAnsi" w:eastAsia="Calibri" w:hAnsiTheme="minorHAnsi" w:cs="Arial"/>
          <w:b/>
          <w:sz w:val="20"/>
          <w:szCs w:val="20"/>
          <w:lang w:eastAsia="en-US"/>
        </w:rPr>
        <w:t>nr 37/ZP/2020</w:t>
      </w:r>
    </w:p>
    <w:p w:rsidR="00393A8D" w:rsidRPr="00911FF5" w:rsidRDefault="00393A8D" w:rsidP="00393A8D">
      <w:pPr>
        <w:rPr>
          <w:rFonts w:asciiTheme="minorHAnsi" w:hAnsiTheme="minorHAnsi" w:cs="Arial"/>
          <w:sz w:val="20"/>
          <w:szCs w:val="20"/>
        </w:rPr>
      </w:pPr>
    </w:p>
    <w:p w:rsidR="00393A8D" w:rsidRPr="00911FF5" w:rsidRDefault="00393A8D" w:rsidP="00393A8D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>z art. 24 ust. 1 pkt 23 upzp</w:t>
      </w:r>
    </w:p>
    <w:p w:rsidR="00393A8D" w:rsidRPr="00911FF5" w:rsidRDefault="00393A8D" w:rsidP="00393A8D">
      <w:pPr>
        <w:pStyle w:val="Akapitzlist"/>
        <w:numPr>
          <w:ilvl w:val="0"/>
          <w:numId w:val="2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z Wykonawcami którzy złożyli odrębne oferty, oferty częściowe lub wnioski </w:t>
      </w:r>
      <w:r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393A8D" w:rsidRPr="00911FF5" w:rsidRDefault="00393A8D" w:rsidP="00393A8D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393A8D" w:rsidRPr="00911FF5" w:rsidRDefault="00393A8D" w:rsidP="00393A8D">
      <w:pPr>
        <w:pStyle w:val="Akapitzlist"/>
        <w:numPr>
          <w:ilvl w:val="0"/>
          <w:numId w:val="2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z Wykonawcami którzy złożyli odrębne oferty, oferty częściowe lub wnioski 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393A8D" w:rsidRPr="00911FF5" w:rsidRDefault="00393A8D" w:rsidP="00393A8D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393A8D" w:rsidRPr="00911FF5" w:rsidRDefault="00393A8D" w:rsidP="00393A8D">
      <w:pPr>
        <w:rPr>
          <w:rFonts w:asciiTheme="minorHAnsi" w:hAnsiTheme="minorHAnsi" w:cs="Arial"/>
          <w:sz w:val="20"/>
          <w:szCs w:val="20"/>
        </w:rPr>
      </w:pPr>
    </w:p>
    <w:p w:rsidR="00393A8D" w:rsidRPr="00911FF5" w:rsidRDefault="00393A8D" w:rsidP="00393A8D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393A8D" w:rsidRPr="00911FF5" w:rsidRDefault="00393A8D" w:rsidP="00393A8D">
      <w:pPr>
        <w:rPr>
          <w:rFonts w:asciiTheme="minorHAnsi" w:hAnsiTheme="minorHAnsi"/>
          <w:sz w:val="20"/>
          <w:szCs w:val="20"/>
        </w:rPr>
      </w:pPr>
    </w:p>
    <w:p w:rsidR="00393A8D" w:rsidRPr="00911FF5" w:rsidRDefault="00393A8D" w:rsidP="00393A8D">
      <w:pPr>
        <w:rPr>
          <w:rFonts w:asciiTheme="minorHAnsi" w:hAnsiTheme="minorHAnsi"/>
          <w:sz w:val="20"/>
          <w:szCs w:val="20"/>
        </w:rPr>
      </w:pPr>
    </w:p>
    <w:p w:rsidR="00393A8D" w:rsidRPr="00911FF5" w:rsidRDefault="00393A8D" w:rsidP="00393A8D">
      <w:pPr>
        <w:jc w:val="both"/>
        <w:rPr>
          <w:rFonts w:asciiTheme="minorHAnsi" w:hAnsiTheme="minorHAnsi"/>
          <w:sz w:val="20"/>
          <w:szCs w:val="20"/>
        </w:rPr>
      </w:pPr>
    </w:p>
    <w:p w:rsidR="00393A8D" w:rsidRPr="00911FF5" w:rsidRDefault="00393A8D" w:rsidP="00393A8D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 xml:space="preserve">                </w:t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393A8D" w:rsidRPr="00911FF5" w:rsidRDefault="00393A8D" w:rsidP="00393A8D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393A8D" w:rsidRPr="00911FF5" w:rsidRDefault="00393A8D" w:rsidP="00393A8D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393A8D" w:rsidRDefault="00393A8D" w:rsidP="00393A8D">
      <w:pPr>
        <w:rPr>
          <w:b/>
        </w:rPr>
      </w:pPr>
    </w:p>
    <w:p w:rsidR="00393A8D" w:rsidRDefault="00393A8D" w:rsidP="00393A8D">
      <w:pPr>
        <w:rPr>
          <w:b/>
        </w:rPr>
      </w:pPr>
    </w:p>
    <w:p w:rsidR="00393A8D" w:rsidRDefault="00393A8D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393A8D" w:rsidRDefault="00393A8D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86493B" w:rsidRDefault="0086493B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393A8D" w:rsidRDefault="00393A8D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393A8D" w:rsidRDefault="00393A8D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393A8D" w:rsidRDefault="00393A8D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40103" w:rsidRDefault="00F40103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393A8D" w:rsidRDefault="00393A8D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sectPr w:rsidR="00393A8D" w:rsidSect="005C443D">
      <w:pgSz w:w="11906" w:h="16838"/>
      <w:pgMar w:top="1134" w:right="851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A19" w:rsidRDefault="00137A19">
      <w:r>
        <w:separator/>
      </w:r>
    </w:p>
  </w:endnote>
  <w:endnote w:type="continuationSeparator" w:id="0">
    <w:p w:rsidR="00137A19" w:rsidRDefault="00137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1557784"/>
      <w:docPartObj>
        <w:docPartGallery w:val="Page Numbers (Bottom of Page)"/>
        <w:docPartUnique/>
      </w:docPartObj>
    </w:sdtPr>
    <w:sdtContent>
      <w:p w:rsidR="00137A19" w:rsidRDefault="00137A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24F">
          <w:rPr>
            <w:noProof/>
          </w:rPr>
          <w:t>18</w:t>
        </w:r>
        <w:r>
          <w:fldChar w:fldCharType="end"/>
        </w:r>
      </w:p>
    </w:sdtContent>
  </w:sdt>
  <w:p w:rsidR="00137A19" w:rsidRPr="00FD0968" w:rsidRDefault="00137A19" w:rsidP="00FD09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A19" w:rsidRDefault="00137A19">
      <w:r>
        <w:separator/>
      </w:r>
    </w:p>
  </w:footnote>
  <w:footnote w:type="continuationSeparator" w:id="0">
    <w:p w:rsidR="00137A19" w:rsidRDefault="00137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D38E7A4C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EE84F49A"/>
    <w:name w:val="WW8Num11"/>
    <w:lvl w:ilvl="0">
      <w:start w:val="1"/>
      <w:numFmt w:val="bullet"/>
      <w:lvlText w:val=""/>
      <w:lvlJc w:val="left"/>
      <w:pPr>
        <w:tabs>
          <w:tab w:val="num" w:pos="587"/>
        </w:tabs>
        <w:ind w:left="567" w:hanging="340"/>
      </w:pPr>
      <w:rPr>
        <w:rFonts w:ascii="Symbol" w:hAnsi="Symbol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singleLevel"/>
    <w:tmpl w:val="0000000C"/>
    <w:name w:val="WW8Num14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hAnsi="Arial" w:cs="Arial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singleLevel"/>
    <w:tmpl w:val="0000000E"/>
    <w:name w:val="WW8Num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2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0"/>
    <w:multiLevelType w:val="multi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2"/>
    <w:multiLevelType w:val="multilevel"/>
    <w:tmpl w:val="00000012"/>
    <w:name w:val="WW8Num20"/>
    <w:lvl w:ilvl="0">
      <w:start w:val="14"/>
      <w:numFmt w:val="decimal"/>
      <w:lvlText w:val="%1."/>
      <w:lvlJc w:val="left"/>
      <w:pPr>
        <w:tabs>
          <w:tab w:val="num" w:pos="1410"/>
        </w:tabs>
        <w:ind w:left="1410" w:hanging="141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1410"/>
      </w:p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7"/>
    <w:multiLevelType w:val="multilevel"/>
    <w:tmpl w:val="00000017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Arial" w:hAnsi="Arial" w:cs="Arial" w:hint="default"/>
        <w:sz w:val="20"/>
        <w:szCs w:val="20"/>
      </w:rPr>
    </w:lvl>
  </w:abstractNum>
  <w:abstractNum w:abstractNumId="21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24" w15:restartNumberingAfterBreak="0">
    <w:nsid w:val="0000001B"/>
    <w:multiLevelType w:val="singleLevel"/>
    <w:tmpl w:val="0000001B"/>
    <w:name w:val="WW8Num29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25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E"/>
    <w:multiLevelType w:val="singleLevel"/>
    <w:tmpl w:val="0000001E"/>
    <w:name w:val="WW8Num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Times New Roman" w:hint="default"/>
      </w:rPr>
    </w:lvl>
  </w:abstractNum>
  <w:abstractNum w:abstractNumId="28" w15:restartNumberingAfterBreak="0">
    <w:nsid w:val="0000001F"/>
    <w:multiLevelType w:val="multilevel"/>
    <w:tmpl w:val="0000001F"/>
    <w:name w:val="WW8Num3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9" w15:restartNumberingAfterBreak="0">
    <w:nsid w:val="00000020"/>
    <w:multiLevelType w:val="multilevel"/>
    <w:tmpl w:val="00000020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110" w:hanging="75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21"/>
    <w:multiLevelType w:val="singleLevel"/>
    <w:tmpl w:val="00000021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1" w15:restartNumberingAfterBreak="0">
    <w:nsid w:val="00000022"/>
    <w:multiLevelType w:val="multilevel"/>
    <w:tmpl w:val="00000022"/>
    <w:name w:val="WW8Num3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3"/>
    <w:multiLevelType w:val="singleLevel"/>
    <w:tmpl w:val="00000023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3" w15:restartNumberingAfterBreak="0">
    <w:nsid w:val="00000024"/>
    <w:multiLevelType w:val="multilevel"/>
    <w:tmpl w:val="00000024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5"/>
    <w:multiLevelType w:val="multilevel"/>
    <w:tmpl w:val="00000025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0000026"/>
    <w:multiLevelType w:val="multilevel"/>
    <w:tmpl w:val="00000026"/>
    <w:name w:val="WW8Num40"/>
    <w:lvl w:ilvl="0">
      <w:start w:val="22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6" w15:restartNumberingAfterBreak="0">
    <w:nsid w:val="00000027"/>
    <w:multiLevelType w:val="singleLevel"/>
    <w:tmpl w:val="00000027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37" w15:restartNumberingAfterBreak="0">
    <w:nsid w:val="00000028"/>
    <w:multiLevelType w:val="multilevel"/>
    <w:tmpl w:val="00000028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9"/>
    <w:multiLevelType w:val="multilevel"/>
    <w:tmpl w:val="00000029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177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0" w:hanging="180"/>
      </w:pPr>
    </w:lvl>
  </w:abstractNum>
  <w:abstractNum w:abstractNumId="39" w15:restartNumberingAfterBreak="0">
    <w:nsid w:val="0000002A"/>
    <w:multiLevelType w:val="singleLevel"/>
    <w:tmpl w:val="0000002A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</w:rPr>
    </w:lvl>
  </w:abstractNum>
  <w:abstractNum w:abstractNumId="40" w15:restartNumberingAfterBreak="0">
    <w:nsid w:val="0000002B"/>
    <w:multiLevelType w:val="multilevel"/>
    <w:tmpl w:val="0000002B"/>
    <w:name w:val="WW8Num45"/>
    <w:lvl w:ilvl="0">
      <w:start w:val="14"/>
      <w:numFmt w:val="decimal"/>
      <w:lvlText w:val="%1."/>
      <w:lvlJc w:val="left"/>
      <w:pPr>
        <w:tabs>
          <w:tab w:val="num" w:pos="1410"/>
        </w:tabs>
        <w:ind w:left="1410" w:hanging="141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1410"/>
      </w:p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1" w15:restartNumberingAfterBreak="0">
    <w:nsid w:val="0000002C"/>
    <w:multiLevelType w:val="multilevel"/>
    <w:tmpl w:val="0000002C"/>
    <w:name w:val="WW8Num46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2D"/>
    <w:multiLevelType w:val="singleLevel"/>
    <w:tmpl w:val="0000002D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43" w15:restartNumberingAfterBreak="0">
    <w:nsid w:val="0000002E"/>
    <w:multiLevelType w:val="multilevel"/>
    <w:tmpl w:val="0000002E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0000002F"/>
    <w:multiLevelType w:val="singleLevel"/>
    <w:tmpl w:val="0000002F"/>
    <w:name w:val="WW8Num4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5" w15:restartNumberingAfterBreak="0">
    <w:nsid w:val="00000030"/>
    <w:multiLevelType w:val="singleLevel"/>
    <w:tmpl w:val="00000030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46" w15:restartNumberingAfterBreak="0">
    <w:nsid w:val="00000031"/>
    <w:multiLevelType w:val="singleLevel"/>
    <w:tmpl w:val="00000031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47" w15:restartNumberingAfterBreak="0">
    <w:nsid w:val="00000032"/>
    <w:multiLevelType w:val="singleLevel"/>
    <w:tmpl w:val="00000032"/>
    <w:name w:val="WW8Num52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8" w15:restartNumberingAfterBreak="0">
    <w:nsid w:val="008B0AD4"/>
    <w:multiLevelType w:val="hybridMultilevel"/>
    <w:tmpl w:val="4C9E9CB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9" w15:restartNumberingAfterBreak="0">
    <w:nsid w:val="03AB600F"/>
    <w:multiLevelType w:val="multilevel"/>
    <w:tmpl w:val="E806D3A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0" w15:restartNumberingAfterBreak="0">
    <w:nsid w:val="04B53CB9"/>
    <w:multiLevelType w:val="multilevel"/>
    <w:tmpl w:val="A1F6F35E"/>
    <w:lvl w:ilvl="0">
      <w:start w:val="1"/>
      <w:numFmt w:val="decimal"/>
      <w:lvlText w:val="%1."/>
      <w:lvlJc w:val="left"/>
      <w:pPr>
        <w:ind w:left="717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51" w15:restartNumberingAfterBreak="0">
    <w:nsid w:val="05681B62"/>
    <w:multiLevelType w:val="hybridMultilevel"/>
    <w:tmpl w:val="108661FC"/>
    <w:lvl w:ilvl="0" w:tplc="AD9EF21E">
      <w:start w:val="1"/>
      <w:numFmt w:val="decimal"/>
      <w:pStyle w:val="Listanumerowana1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07475703"/>
    <w:multiLevelType w:val="multilevel"/>
    <w:tmpl w:val="C5C46FAA"/>
    <w:name w:val="WW8Num222232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85673F4"/>
    <w:multiLevelType w:val="multilevel"/>
    <w:tmpl w:val="6A92FDB6"/>
    <w:lvl w:ilvl="0">
      <w:start w:val="1"/>
      <w:numFmt w:val="decimal"/>
      <w:lvlText w:val="%1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86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54" w15:restartNumberingAfterBreak="0">
    <w:nsid w:val="0BA14682"/>
    <w:multiLevelType w:val="hybridMultilevel"/>
    <w:tmpl w:val="9CB8B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7" w15:restartNumberingAfterBreak="0">
    <w:nsid w:val="0F777A4F"/>
    <w:multiLevelType w:val="hybridMultilevel"/>
    <w:tmpl w:val="06B4A14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8" w15:restartNumberingAfterBreak="0">
    <w:nsid w:val="101817CD"/>
    <w:multiLevelType w:val="singleLevel"/>
    <w:tmpl w:val="83C8F044"/>
    <w:name w:val="WW8Num442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</w:rPr>
    </w:lvl>
  </w:abstractNum>
  <w:abstractNum w:abstractNumId="59" w15:restartNumberingAfterBreak="0">
    <w:nsid w:val="113B39B7"/>
    <w:multiLevelType w:val="hybridMultilevel"/>
    <w:tmpl w:val="487874D4"/>
    <w:lvl w:ilvl="0" w:tplc="8C68FAD2">
      <w:start w:val="1"/>
      <w:numFmt w:val="decimal"/>
      <w:pStyle w:val="Nagwek6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4010E5D"/>
    <w:multiLevelType w:val="hybridMultilevel"/>
    <w:tmpl w:val="5906CDE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46A6846"/>
    <w:multiLevelType w:val="multilevel"/>
    <w:tmpl w:val="1D721CD6"/>
    <w:lvl w:ilvl="0">
      <w:start w:val="1"/>
      <w:numFmt w:val="lowerLetter"/>
      <w:lvlText w:val="%1)"/>
      <w:lvlJc w:val="left"/>
      <w:pPr>
        <w:ind w:left="717" w:hanging="357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149B2409"/>
    <w:multiLevelType w:val="multilevel"/>
    <w:tmpl w:val="400454B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5.%2."/>
      <w:lvlJc w:val="left"/>
      <w:pPr>
        <w:ind w:left="1076" w:hanging="360"/>
      </w:pPr>
    </w:lvl>
    <w:lvl w:ilvl="2">
      <w:start w:val="1"/>
      <w:numFmt w:val="decimal"/>
      <w:lvlText w:val="%1.%2.%3."/>
      <w:lvlJc w:val="left"/>
      <w:pPr>
        <w:ind w:left="1792" w:hanging="720"/>
      </w:pPr>
    </w:lvl>
    <w:lvl w:ilvl="3">
      <w:start w:val="1"/>
      <w:numFmt w:val="decimal"/>
      <w:lvlText w:val="%1.%2.%3.%4."/>
      <w:lvlJc w:val="left"/>
      <w:pPr>
        <w:ind w:left="2148" w:hanging="720"/>
      </w:pPr>
    </w:lvl>
    <w:lvl w:ilvl="4">
      <w:start w:val="1"/>
      <w:numFmt w:val="decimal"/>
      <w:lvlText w:val="%1.%2.%3.%4.%5."/>
      <w:lvlJc w:val="left"/>
      <w:pPr>
        <w:ind w:left="2504" w:hanging="720"/>
      </w:pPr>
    </w:lvl>
    <w:lvl w:ilvl="5">
      <w:start w:val="1"/>
      <w:numFmt w:val="decimal"/>
      <w:lvlText w:val="%1.%2.%3.%4.%5.%6."/>
      <w:lvlJc w:val="left"/>
      <w:pPr>
        <w:ind w:left="3220" w:hanging="1080"/>
      </w:pPr>
    </w:lvl>
    <w:lvl w:ilvl="6">
      <w:start w:val="1"/>
      <w:numFmt w:val="decimal"/>
      <w:lvlText w:val="%1.%2.%3.%4.%5.%6.%7."/>
      <w:lvlJc w:val="left"/>
      <w:pPr>
        <w:ind w:left="3576" w:hanging="1080"/>
      </w:pPr>
    </w:lvl>
    <w:lvl w:ilvl="7">
      <w:start w:val="1"/>
      <w:numFmt w:val="decimal"/>
      <w:lvlText w:val="%1.%2.%3.%4.%5.%6.%7.%8."/>
      <w:lvlJc w:val="left"/>
      <w:pPr>
        <w:ind w:left="4292" w:hanging="1440"/>
      </w:pPr>
    </w:lvl>
    <w:lvl w:ilvl="8">
      <w:start w:val="1"/>
      <w:numFmt w:val="decimal"/>
      <w:lvlText w:val="%1.%2.%3.%4.%5.%6.%7.%8.%9."/>
      <w:lvlJc w:val="left"/>
      <w:pPr>
        <w:ind w:left="4648" w:hanging="1440"/>
      </w:pPr>
    </w:lvl>
  </w:abstractNum>
  <w:abstractNum w:abstractNumId="63" w15:restartNumberingAfterBreak="0">
    <w:nsid w:val="14FA7132"/>
    <w:multiLevelType w:val="multilevel"/>
    <w:tmpl w:val="AAB809D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4" w15:restartNumberingAfterBreak="0">
    <w:nsid w:val="172803DB"/>
    <w:multiLevelType w:val="multilevel"/>
    <w:tmpl w:val="2E5C0932"/>
    <w:lvl w:ilvl="0">
      <w:numFmt w:val="bullet"/>
      <w:lvlText w:val=""/>
      <w:lvlJc w:val="left"/>
      <w:pPr>
        <w:ind w:left="360" w:hanging="303"/>
      </w:pPr>
      <w:rPr>
        <w:rFonts w:ascii="Symbol" w:hAnsi="Symbol"/>
      </w:rPr>
    </w:lvl>
    <w:lvl w:ilvl="1">
      <w:numFmt w:val="bullet"/>
      <w:lvlText w:val=""/>
      <w:lvlJc w:val="left"/>
      <w:pPr>
        <w:ind w:left="1364" w:hanging="284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Wingdings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Wingdings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5" w15:restartNumberingAfterBreak="0">
    <w:nsid w:val="17A67109"/>
    <w:multiLevelType w:val="multilevel"/>
    <w:tmpl w:val="5D642D2A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6" w15:restartNumberingAfterBreak="0">
    <w:nsid w:val="17FD7B66"/>
    <w:multiLevelType w:val="multilevel"/>
    <w:tmpl w:val="9E9C70D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9" w15:restartNumberingAfterBreak="0">
    <w:nsid w:val="1A80486B"/>
    <w:multiLevelType w:val="multilevel"/>
    <w:tmpl w:val="DAD474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B5B26C6"/>
    <w:multiLevelType w:val="multilevel"/>
    <w:tmpl w:val="46824A04"/>
    <w:lvl w:ilvl="0">
      <w:start w:val="1"/>
      <w:numFmt w:val="decimal"/>
      <w:lvlText w:val="%1.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71" w15:restartNumberingAfterBreak="0">
    <w:nsid w:val="1B8566D3"/>
    <w:multiLevelType w:val="multilevel"/>
    <w:tmpl w:val="14647D2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D6F6965"/>
    <w:multiLevelType w:val="multilevel"/>
    <w:tmpl w:val="1CE4E1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4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6" w15:restartNumberingAfterBreak="0">
    <w:nsid w:val="202851D6"/>
    <w:multiLevelType w:val="hybridMultilevel"/>
    <w:tmpl w:val="9AAE8E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05E7E4A"/>
    <w:multiLevelType w:val="multilevel"/>
    <w:tmpl w:val="7D0A8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9" w15:restartNumberingAfterBreak="0">
    <w:nsid w:val="227E695D"/>
    <w:multiLevelType w:val="hybridMultilevel"/>
    <w:tmpl w:val="D8F6084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89216BE"/>
    <w:multiLevelType w:val="multilevel"/>
    <w:tmpl w:val="AB7C5B48"/>
    <w:name w:val="WW8Num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D0858D0"/>
    <w:multiLevelType w:val="hybridMultilevel"/>
    <w:tmpl w:val="0D88965C"/>
    <w:lvl w:ilvl="0" w:tplc="CF1E7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E4255E">
      <w:numFmt w:val="none"/>
      <w:lvlText w:val=""/>
      <w:lvlJc w:val="left"/>
      <w:pPr>
        <w:tabs>
          <w:tab w:val="num" w:pos="360"/>
        </w:tabs>
      </w:pPr>
    </w:lvl>
    <w:lvl w:ilvl="2" w:tplc="E166AA06">
      <w:numFmt w:val="none"/>
      <w:lvlText w:val=""/>
      <w:lvlJc w:val="left"/>
      <w:pPr>
        <w:tabs>
          <w:tab w:val="num" w:pos="360"/>
        </w:tabs>
      </w:pPr>
    </w:lvl>
    <w:lvl w:ilvl="3" w:tplc="4E5C7F56">
      <w:numFmt w:val="none"/>
      <w:lvlText w:val=""/>
      <w:lvlJc w:val="left"/>
      <w:pPr>
        <w:tabs>
          <w:tab w:val="num" w:pos="360"/>
        </w:tabs>
      </w:pPr>
    </w:lvl>
    <w:lvl w:ilvl="4" w:tplc="6608B250">
      <w:numFmt w:val="none"/>
      <w:lvlText w:val=""/>
      <w:lvlJc w:val="left"/>
      <w:pPr>
        <w:tabs>
          <w:tab w:val="num" w:pos="360"/>
        </w:tabs>
      </w:pPr>
    </w:lvl>
    <w:lvl w:ilvl="5" w:tplc="32E8734A">
      <w:numFmt w:val="none"/>
      <w:lvlText w:val=""/>
      <w:lvlJc w:val="left"/>
      <w:pPr>
        <w:tabs>
          <w:tab w:val="num" w:pos="360"/>
        </w:tabs>
      </w:pPr>
    </w:lvl>
    <w:lvl w:ilvl="6" w:tplc="3D5AEF52">
      <w:numFmt w:val="none"/>
      <w:lvlText w:val=""/>
      <w:lvlJc w:val="left"/>
      <w:pPr>
        <w:tabs>
          <w:tab w:val="num" w:pos="360"/>
        </w:tabs>
      </w:pPr>
    </w:lvl>
    <w:lvl w:ilvl="7" w:tplc="B4F6C5AA">
      <w:numFmt w:val="none"/>
      <w:lvlText w:val=""/>
      <w:lvlJc w:val="left"/>
      <w:pPr>
        <w:tabs>
          <w:tab w:val="num" w:pos="360"/>
        </w:tabs>
      </w:pPr>
    </w:lvl>
    <w:lvl w:ilvl="8" w:tplc="AEEE6EC0">
      <w:numFmt w:val="none"/>
      <w:lvlText w:val=""/>
      <w:lvlJc w:val="left"/>
      <w:pPr>
        <w:tabs>
          <w:tab w:val="num" w:pos="360"/>
        </w:tabs>
      </w:pPr>
    </w:lvl>
  </w:abstractNum>
  <w:abstractNum w:abstractNumId="87" w15:restartNumberingAfterBreak="0">
    <w:nsid w:val="2DF248E2"/>
    <w:multiLevelType w:val="hybridMultilevel"/>
    <w:tmpl w:val="7292C3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DFF57CE"/>
    <w:multiLevelType w:val="multilevel"/>
    <w:tmpl w:val="D1089BA0"/>
    <w:name w:val="WW8Num2222322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9" w15:restartNumberingAfterBreak="0">
    <w:nsid w:val="2ECB63AE"/>
    <w:multiLevelType w:val="multilevel"/>
    <w:tmpl w:val="BB38FE12"/>
    <w:lvl w:ilvl="0">
      <w:start w:val="1"/>
      <w:numFmt w:val="decimal"/>
      <w:lvlText w:val="%1."/>
      <w:lvlJc w:val="left"/>
      <w:pPr>
        <w:ind w:left="716" w:hanging="360"/>
      </w:pPr>
    </w:lvl>
    <w:lvl w:ilvl="1">
      <w:start w:val="1"/>
      <w:numFmt w:val="lowerLetter"/>
      <w:lvlText w:val="%2."/>
      <w:lvlJc w:val="left"/>
      <w:pPr>
        <w:ind w:left="1436" w:hanging="360"/>
      </w:pPr>
    </w:lvl>
    <w:lvl w:ilvl="2">
      <w:start w:val="1"/>
      <w:numFmt w:val="lowerRoman"/>
      <w:lvlText w:val="%3."/>
      <w:lvlJc w:val="right"/>
      <w:pPr>
        <w:ind w:left="2156" w:hanging="180"/>
      </w:pPr>
    </w:lvl>
    <w:lvl w:ilvl="3">
      <w:start w:val="1"/>
      <w:numFmt w:val="decimal"/>
      <w:lvlText w:val="%4."/>
      <w:lvlJc w:val="left"/>
      <w:pPr>
        <w:ind w:left="2876" w:hanging="360"/>
      </w:pPr>
    </w:lvl>
    <w:lvl w:ilvl="4">
      <w:start w:val="1"/>
      <w:numFmt w:val="lowerLetter"/>
      <w:lvlText w:val="%5."/>
      <w:lvlJc w:val="left"/>
      <w:pPr>
        <w:ind w:left="3596" w:hanging="360"/>
      </w:pPr>
    </w:lvl>
    <w:lvl w:ilvl="5">
      <w:start w:val="1"/>
      <w:numFmt w:val="lowerRoman"/>
      <w:lvlText w:val="%6."/>
      <w:lvlJc w:val="right"/>
      <w:pPr>
        <w:ind w:left="4316" w:hanging="180"/>
      </w:pPr>
    </w:lvl>
    <w:lvl w:ilvl="6">
      <w:start w:val="1"/>
      <w:numFmt w:val="decimal"/>
      <w:lvlText w:val="%7."/>
      <w:lvlJc w:val="left"/>
      <w:pPr>
        <w:ind w:left="5036" w:hanging="360"/>
      </w:pPr>
    </w:lvl>
    <w:lvl w:ilvl="7">
      <w:start w:val="1"/>
      <w:numFmt w:val="lowerLetter"/>
      <w:lvlText w:val="%8."/>
      <w:lvlJc w:val="left"/>
      <w:pPr>
        <w:ind w:left="5756" w:hanging="360"/>
      </w:pPr>
    </w:lvl>
    <w:lvl w:ilvl="8">
      <w:start w:val="1"/>
      <w:numFmt w:val="lowerRoman"/>
      <w:lvlText w:val="%9."/>
      <w:lvlJc w:val="right"/>
      <w:pPr>
        <w:ind w:left="6476" w:hanging="180"/>
      </w:pPr>
    </w:lvl>
  </w:abstractNum>
  <w:abstractNum w:abstractNumId="90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91" w15:restartNumberingAfterBreak="0">
    <w:nsid w:val="303B7DD2"/>
    <w:multiLevelType w:val="multilevel"/>
    <w:tmpl w:val="6798D01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913B1D"/>
    <w:multiLevelType w:val="multilevel"/>
    <w:tmpl w:val="1F4E421A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3572128F"/>
    <w:multiLevelType w:val="multilevel"/>
    <w:tmpl w:val="51823B3C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CAA0F5F"/>
    <w:multiLevelType w:val="multilevel"/>
    <w:tmpl w:val="B99E8F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E8655C2"/>
    <w:multiLevelType w:val="multilevel"/>
    <w:tmpl w:val="526A2D8C"/>
    <w:styleLink w:val="LFO4"/>
    <w:lvl w:ilvl="0">
      <w:start w:val="1"/>
      <w:numFmt w:val="decimal"/>
      <w:pStyle w:val="Wypunktowanie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F684286"/>
    <w:multiLevelType w:val="multilevel"/>
    <w:tmpl w:val="9DA068FA"/>
    <w:lvl w:ilvl="0">
      <w:numFmt w:val="bullet"/>
      <w:lvlText w:val=""/>
      <w:lvlJc w:val="left"/>
      <w:pPr>
        <w:ind w:left="1286" w:hanging="283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ind w:left="2443" w:hanging="360"/>
      </w:pPr>
    </w:lvl>
    <w:lvl w:ilvl="2">
      <w:start w:val="1"/>
      <w:numFmt w:val="lowerRoman"/>
      <w:lvlText w:val="%3."/>
      <w:lvlJc w:val="right"/>
      <w:pPr>
        <w:ind w:left="3163" w:hanging="180"/>
      </w:pPr>
    </w:lvl>
    <w:lvl w:ilvl="3">
      <w:start w:val="1"/>
      <w:numFmt w:val="decimal"/>
      <w:lvlText w:val="%4."/>
      <w:lvlJc w:val="left"/>
      <w:pPr>
        <w:ind w:left="3883" w:hanging="360"/>
      </w:pPr>
    </w:lvl>
    <w:lvl w:ilvl="4">
      <w:start w:val="1"/>
      <w:numFmt w:val="lowerLetter"/>
      <w:lvlText w:val="%5."/>
      <w:lvlJc w:val="left"/>
      <w:pPr>
        <w:ind w:left="4603" w:hanging="360"/>
      </w:pPr>
    </w:lvl>
    <w:lvl w:ilvl="5">
      <w:start w:val="1"/>
      <w:numFmt w:val="lowerRoman"/>
      <w:lvlText w:val="%6."/>
      <w:lvlJc w:val="right"/>
      <w:pPr>
        <w:ind w:left="5323" w:hanging="180"/>
      </w:pPr>
    </w:lvl>
    <w:lvl w:ilvl="6">
      <w:start w:val="1"/>
      <w:numFmt w:val="decimal"/>
      <w:lvlText w:val="%7."/>
      <w:lvlJc w:val="left"/>
      <w:pPr>
        <w:ind w:left="6043" w:hanging="360"/>
      </w:pPr>
    </w:lvl>
    <w:lvl w:ilvl="7">
      <w:start w:val="1"/>
      <w:numFmt w:val="lowerLetter"/>
      <w:lvlText w:val="%8."/>
      <w:lvlJc w:val="left"/>
      <w:pPr>
        <w:ind w:left="6763" w:hanging="360"/>
      </w:pPr>
    </w:lvl>
    <w:lvl w:ilvl="8">
      <w:start w:val="1"/>
      <w:numFmt w:val="lowerRoman"/>
      <w:lvlText w:val="%9."/>
      <w:lvlJc w:val="right"/>
      <w:pPr>
        <w:ind w:left="7483" w:hanging="180"/>
      </w:pPr>
    </w:lvl>
  </w:abstractNum>
  <w:abstractNum w:abstractNumId="99" w15:restartNumberingAfterBreak="0">
    <w:nsid w:val="3F9455A0"/>
    <w:multiLevelType w:val="hybridMultilevel"/>
    <w:tmpl w:val="394A1498"/>
    <w:lvl w:ilvl="0" w:tplc="BD7CB91E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0" w15:restartNumberingAfterBreak="0">
    <w:nsid w:val="402340CB"/>
    <w:multiLevelType w:val="singleLevel"/>
    <w:tmpl w:val="3FBC69FA"/>
    <w:name w:val="WW8Num182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1" w15:restartNumberingAfterBreak="0">
    <w:nsid w:val="418C4CB0"/>
    <w:multiLevelType w:val="multilevel"/>
    <w:tmpl w:val="6FA2165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18D6E85"/>
    <w:multiLevelType w:val="multilevel"/>
    <w:tmpl w:val="53C89024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3" w15:restartNumberingAfterBreak="0">
    <w:nsid w:val="422B256B"/>
    <w:multiLevelType w:val="multilevel"/>
    <w:tmpl w:val="87F6664E"/>
    <w:lvl w:ilvl="0">
      <w:start w:val="1"/>
      <w:numFmt w:val="lowerLetter"/>
      <w:lvlText w:val="%1)"/>
      <w:lvlJc w:val="left"/>
      <w:pPr>
        <w:ind w:left="907" w:hanging="340"/>
      </w:pPr>
      <w:rPr>
        <w:b w:val="0"/>
        <w:bCs w:val="0"/>
        <w:i w:val="0"/>
        <w:iCs w:val="0"/>
        <w:strike w:val="0"/>
        <w:dstrike w:val="0"/>
        <w:vanish w:val="0"/>
        <w:color w:val="000000"/>
        <w:position w:val="0"/>
        <w:vertAlign w:val="baseline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4" w15:restartNumberingAfterBreak="0">
    <w:nsid w:val="424351EF"/>
    <w:multiLevelType w:val="hybridMultilevel"/>
    <w:tmpl w:val="19E6D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7357DD3"/>
    <w:multiLevelType w:val="multilevel"/>
    <w:tmpl w:val="B476A502"/>
    <w:lvl w:ilvl="0">
      <w:start w:val="1"/>
      <w:numFmt w:val="lowerLetter"/>
      <w:lvlText w:val="%1)"/>
      <w:lvlJc w:val="left"/>
      <w:pPr>
        <w:ind w:left="907" w:hanging="340"/>
      </w:pPr>
      <w:rPr>
        <w:b w:val="0"/>
        <w:i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7" w15:restartNumberingAfterBreak="0">
    <w:nsid w:val="484B36A3"/>
    <w:multiLevelType w:val="hybridMultilevel"/>
    <w:tmpl w:val="5E007B6E"/>
    <w:lvl w:ilvl="0" w:tplc="20B4D9B2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C68A3892">
      <w:start w:val="1"/>
      <w:numFmt w:val="decimal"/>
      <w:lvlText w:val="3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73D8AF8E">
      <w:start w:val="1"/>
      <w:numFmt w:val="none"/>
      <w:lvlText w:val="8.2"/>
      <w:lvlJc w:val="left"/>
      <w:pPr>
        <w:tabs>
          <w:tab w:val="num" w:pos="2040"/>
        </w:tabs>
        <w:ind w:left="2040" w:hanging="360"/>
      </w:pPr>
      <w:rPr>
        <w:rFonts w:hint="default"/>
        <w:b/>
        <w:i w:val="0"/>
      </w:rPr>
    </w:lvl>
    <w:lvl w:ilvl="3" w:tplc="CF9E5A5C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b/>
        <w:color w:val="auto"/>
      </w:rPr>
    </w:lvl>
    <w:lvl w:ilvl="4" w:tplc="84B24692">
      <w:start w:val="1"/>
      <w:numFmt w:val="lowerLetter"/>
      <w:lvlText w:val="%5)"/>
      <w:lvlJc w:val="left"/>
      <w:pPr>
        <w:tabs>
          <w:tab w:val="num" w:pos="3300"/>
        </w:tabs>
        <w:ind w:left="3300" w:hanging="360"/>
      </w:pPr>
      <w:rPr>
        <w:rFonts w:ascii="Tahoma" w:hAnsi="Tahoma" w:cs="Times New Roman" w:hint="default"/>
        <w:b w:val="0"/>
        <w:i w:val="0"/>
        <w:sz w:val="18"/>
      </w:rPr>
    </w:lvl>
    <w:lvl w:ilvl="5" w:tplc="03901DF0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8" w15:restartNumberingAfterBreak="0">
    <w:nsid w:val="49273431"/>
    <w:multiLevelType w:val="multilevel"/>
    <w:tmpl w:val="E97601D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A101406"/>
    <w:multiLevelType w:val="multilevel"/>
    <w:tmpl w:val="C90C5C9E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110" w15:restartNumberingAfterBreak="0">
    <w:nsid w:val="4B2D4077"/>
    <w:multiLevelType w:val="multilevel"/>
    <w:tmpl w:val="99886AAA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C034B36"/>
    <w:multiLevelType w:val="hybridMultilevel"/>
    <w:tmpl w:val="09601C36"/>
    <w:lvl w:ilvl="0" w:tplc="9FC8465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2" w15:restartNumberingAfterBreak="0">
    <w:nsid w:val="4E8E634F"/>
    <w:multiLevelType w:val="hybridMultilevel"/>
    <w:tmpl w:val="C9C40026"/>
    <w:lvl w:ilvl="0" w:tplc="29AE8070">
      <w:start w:val="1"/>
      <w:numFmt w:val="bullet"/>
      <w:pStyle w:val="Nagwek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50BF042D"/>
    <w:multiLevelType w:val="multilevel"/>
    <w:tmpl w:val="B1440D9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1283E08"/>
    <w:multiLevelType w:val="multilevel"/>
    <w:tmpl w:val="E410BD1A"/>
    <w:lvl w:ilvl="0">
      <w:start w:val="1"/>
      <w:numFmt w:val="lowerLetter"/>
      <w:lvlText w:val="%1)"/>
      <w:lvlJc w:val="left"/>
      <w:pPr>
        <w:ind w:left="907" w:hanging="34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2B250AB"/>
    <w:multiLevelType w:val="multilevel"/>
    <w:tmpl w:val="F7841B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7" w15:restartNumberingAfterBreak="0">
    <w:nsid w:val="586D23BE"/>
    <w:multiLevelType w:val="multilevel"/>
    <w:tmpl w:val="BE4E54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88D66AE"/>
    <w:multiLevelType w:val="multilevel"/>
    <w:tmpl w:val="012A11CC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98103EB"/>
    <w:multiLevelType w:val="multilevel"/>
    <w:tmpl w:val="0B38DD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0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5B4073EF"/>
    <w:multiLevelType w:val="multilevel"/>
    <w:tmpl w:val="EA5ECD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C487B18"/>
    <w:multiLevelType w:val="multilevel"/>
    <w:tmpl w:val="28A47AC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D677476"/>
    <w:multiLevelType w:val="multilevel"/>
    <w:tmpl w:val="225A2184"/>
    <w:lvl w:ilvl="0">
      <w:start w:val="1"/>
      <w:numFmt w:val="lowerLetter"/>
      <w:lvlText w:val="%1)"/>
      <w:lvlJc w:val="left"/>
      <w:pPr>
        <w:ind w:left="1004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25" w15:restartNumberingAfterBreak="0">
    <w:nsid w:val="5FE80622"/>
    <w:multiLevelType w:val="multilevel"/>
    <w:tmpl w:val="EF72AD52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4282054"/>
    <w:multiLevelType w:val="multilevel"/>
    <w:tmpl w:val="D58C1DDA"/>
    <w:lvl w:ilvl="0">
      <w:start w:val="1"/>
      <w:numFmt w:val="lowerLetter"/>
      <w:lvlText w:val="%1)"/>
      <w:lvlJc w:val="left"/>
      <w:pPr>
        <w:ind w:left="907" w:hanging="34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4C64938"/>
    <w:multiLevelType w:val="multilevel"/>
    <w:tmpl w:val="4F0E65F6"/>
    <w:lvl w:ilvl="0">
      <w:start w:val="1"/>
      <w:numFmt w:val="decimal"/>
      <w:lvlText w:val="%1."/>
      <w:lvlJc w:val="left"/>
      <w:pPr>
        <w:ind w:left="716" w:hanging="360"/>
      </w:pPr>
    </w:lvl>
    <w:lvl w:ilvl="1">
      <w:start w:val="1"/>
      <w:numFmt w:val="lowerLetter"/>
      <w:lvlText w:val="%2."/>
      <w:lvlJc w:val="left"/>
      <w:pPr>
        <w:ind w:left="1436" w:hanging="360"/>
      </w:pPr>
    </w:lvl>
    <w:lvl w:ilvl="2">
      <w:start w:val="1"/>
      <w:numFmt w:val="lowerRoman"/>
      <w:lvlText w:val="%3."/>
      <w:lvlJc w:val="right"/>
      <w:pPr>
        <w:ind w:left="2156" w:hanging="180"/>
      </w:pPr>
    </w:lvl>
    <w:lvl w:ilvl="3">
      <w:start w:val="1"/>
      <w:numFmt w:val="decimal"/>
      <w:lvlText w:val="%4."/>
      <w:lvlJc w:val="left"/>
      <w:pPr>
        <w:ind w:left="2876" w:hanging="360"/>
      </w:pPr>
    </w:lvl>
    <w:lvl w:ilvl="4">
      <w:start w:val="1"/>
      <w:numFmt w:val="lowerLetter"/>
      <w:lvlText w:val="%5."/>
      <w:lvlJc w:val="left"/>
      <w:pPr>
        <w:ind w:left="3596" w:hanging="360"/>
      </w:pPr>
    </w:lvl>
    <w:lvl w:ilvl="5">
      <w:start w:val="1"/>
      <w:numFmt w:val="lowerRoman"/>
      <w:lvlText w:val="%6."/>
      <w:lvlJc w:val="right"/>
      <w:pPr>
        <w:ind w:left="4316" w:hanging="180"/>
      </w:pPr>
    </w:lvl>
    <w:lvl w:ilvl="6">
      <w:start w:val="1"/>
      <w:numFmt w:val="decimal"/>
      <w:lvlText w:val="%7."/>
      <w:lvlJc w:val="left"/>
      <w:pPr>
        <w:ind w:left="5036" w:hanging="360"/>
      </w:pPr>
    </w:lvl>
    <w:lvl w:ilvl="7">
      <w:start w:val="1"/>
      <w:numFmt w:val="lowerLetter"/>
      <w:lvlText w:val="%8."/>
      <w:lvlJc w:val="left"/>
      <w:pPr>
        <w:ind w:left="5756" w:hanging="360"/>
      </w:pPr>
    </w:lvl>
    <w:lvl w:ilvl="8">
      <w:start w:val="1"/>
      <w:numFmt w:val="lowerRoman"/>
      <w:lvlText w:val="%9."/>
      <w:lvlJc w:val="right"/>
      <w:pPr>
        <w:ind w:left="6476" w:hanging="180"/>
      </w:pPr>
    </w:lvl>
  </w:abstractNum>
  <w:abstractNum w:abstractNumId="128" w15:restartNumberingAfterBreak="0">
    <w:nsid w:val="65577E87"/>
    <w:multiLevelType w:val="multilevel"/>
    <w:tmpl w:val="CDD04A1C"/>
    <w:lvl w:ilvl="0">
      <w:start w:val="1"/>
      <w:numFmt w:val="lowerLetter"/>
      <w:lvlText w:val="%1)"/>
      <w:lvlJc w:val="left"/>
      <w:pPr>
        <w:ind w:left="907" w:hanging="340"/>
      </w:pPr>
      <w:rPr>
        <w:b w:val="0"/>
        <w:i w:val="0"/>
        <w:strike w:val="0"/>
        <w:dstrike w:val="0"/>
        <w:vanish w:val="0"/>
        <w:color w:val="000000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820596"/>
    <w:multiLevelType w:val="hybridMultilevel"/>
    <w:tmpl w:val="0D4C87CC"/>
    <w:lvl w:ilvl="0" w:tplc="50E842F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0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68A71574"/>
    <w:multiLevelType w:val="multilevel"/>
    <w:tmpl w:val="99886AAA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9AE140A"/>
    <w:multiLevelType w:val="hybridMultilevel"/>
    <w:tmpl w:val="C960F724"/>
    <w:lvl w:ilvl="0" w:tplc="3BCA3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5" w15:restartNumberingAfterBreak="0">
    <w:nsid w:val="6A602E49"/>
    <w:multiLevelType w:val="multilevel"/>
    <w:tmpl w:val="A42E227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6" w15:restartNumberingAfterBreak="0">
    <w:nsid w:val="6E7370DD"/>
    <w:multiLevelType w:val="multilevel"/>
    <w:tmpl w:val="2050F47C"/>
    <w:lvl w:ilvl="0">
      <w:start w:val="1"/>
      <w:numFmt w:val="lowerLetter"/>
      <w:lvlText w:val="%1)"/>
      <w:lvlJc w:val="left"/>
      <w:pPr>
        <w:ind w:left="1004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EE35A75"/>
    <w:multiLevelType w:val="multilevel"/>
    <w:tmpl w:val="E2DCCFA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8" w15:restartNumberingAfterBreak="0">
    <w:nsid w:val="704275A2"/>
    <w:multiLevelType w:val="multilevel"/>
    <w:tmpl w:val="3800D55C"/>
    <w:lvl w:ilvl="0">
      <w:start w:val="1"/>
      <w:numFmt w:val="lowerLetter"/>
      <w:lvlText w:val="%1)"/>
      <w:lvlJc w:val="left"/>
      <w:pPr>
        <w:ind w:left="907" w:hanging="340"/>
      </w:pPr>
      <w:rPr>
        <w:b w:val="0"/>
        <w:i w:val="0"/>
        <w:strike w:val="0"/>
        <w:dstrike w:val="0"/>
        <w:vanish w:val="0"/>
        <w:color w:val="000000"/>
        <w:position w:val="0"/>
        <w:vertAlign w:val="baseline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9" w15:restartNumberingAfterBreak="0">
    <w:nsid w:val="709C53A1"/>
    <w:multiLevelType w:val="multilevel"/>
    <w:tmpl w:val="422CE7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39F7290"/>
    <w:multiLevelType w:val="hybridMultilevel"/>
    <w:tmpl w:val="AECECAFE"/>
    <w:lvl w:ilvl="0" w:tplc="AA923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3FB3E7A"/>
    <w:multiLevelType w:val="multilevel"/>
    <w:tmpl w:val="07105C68"/>
    <w:lvl w:ilvl="0">
      <w:start w:val="1"/>
      <w:numFmt w:val="lowerLetter"/>
      <w:lvlText w:val="%1)"/>
      <w:lvlJc w:val="left"/>
      <w:pPr>
        <w:ind w:left="907" w:hanging="340"/>
      </w:pPr>
      <w:rPr>
        <w:b w:val="0"/>
        <w:i w:val="0"/>
        <w:strike w:val="0"/>
        <w:dstrike w:val="0"/>
        <w:vanish w:val="0"/>
        <w:color w:val="000000"/>
        <w:position w:val="0"/>
        <w:vertAlign w:val="baseline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2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A51F3E"/>
    <w:multiLevelType w:val="hybridMultilevel"/>
    <w:tmpl w:val="9F60D7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6C2307F"/>
    <w:multiLevelType w:val="multilevel"/>
    <w:tmpl w:val="5FF82FBE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145" w15:restartNumberingAfterBreak="0">
    <w:nsid w:val="772B0FB1"/>
    <w:multiLevelType w:val="hybridMultilevel"/>
    <w:tmpl w:val="0E3C735E"/>
    <w:lvl w:ilvl="0" w:tplc="440CCE02">
      <w:start w:val="1"/>
      <w:numFmt w:val="decimal"/>
      <w:lvlText w:val="%1."/>
      <w:lvlJc w:val="left"/>
      <w:pPr>
        <w:ind w:left="1080" w:hanging="360"/>
      </w:pPr>
      <w:rPr>
        <w:rFonts w:ascii="Tahoma" w:eastAsia="Times New Roman" w:hAnsi="Tahoma" w:cs="Tahoma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6" w15:restartNumberingAfterBreak="0">
    <w:nsid w:val="7A8D41CC"/>
    <w:multiLevelType w:val="multilevel"/>
    <w:tmpl w:val="D2186346"/>
    <w:lvl w:ilvl="0">
      <w:start w:val="1"/>
      <w:numFmt w:val="lowerLetter"/>
      <w:lvlText w:val="%1)"/>
      <w:lvlJc w:val="left"/>
      <w:pPr>
        <w:ind w:left="717" w:hanging="357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7CDE26C3"/>
    <w:multiLevelType w:val="multilevel"/>
    <w:tmpl w:val="8458C2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E420454"/>
    <w:multiLevelType w:val="multilevel"/>
    <w:tmpl w:val="842ADB14"/>
    <w:lvl w:ilvl="0">
      <w:start w:val="1"/>
      <w:numFmt w:val="lowerLetter"/>
      <w:lvlText w:val="%1)"/>
      <w:lvlJc w:val="left"/>
      <w:pPr>
        <w:ind w:left="927" w:hanging="56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EC479EC"/>
    <w:multiLevelType w:val="multilevel"/>
    <w:tmpl w:val="4D26029C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5"/>
  </w:num>
  <w:num w:numId="2">
    <w:abstractNumId w:val="112"/>
  </w:num>
  <w:num w:numId="3">
    <w:abstractNumId w:val="90"/>
  </w:num>
  <w:num w:numId="4">
    <w:abstractNumId w:val="59"/>
  </w:num>
  <w:num w:numId="5">
    <w:abstractNumId w:val="130"/>
  </w:num>
  <w:num w:numId="6">
    <w:abstractNumId w:val="51"/>
  </w:num>
  <w:num w:numId="7">
    <w:abstractNumId w:val="121"/>
  </w:num>
  <w:num w:numId="8">
    <w:abstractNumId w:val="67"/>
  </w:num>
  <w:num w:numId="9">
    <w:abstractNumId w:val="78"/>
  </w:num>
  <w:num w:numId="10">
    <w:abstractNumId w:val="120"/>
  </w:num>
  <w:num w:numId="11">
    <w:abstractNumId w:val="55"/>
  </w:num>
  <w:num w:numId="12">
    <w:abstractNumId w:val="132"/>
  </w:num>
  <w:num w:numId="13">
    <w:abstractNumId w:val="56"/>
  </w:num>
  <w:num w:numId="14">
    <w:abstractNumId w:val="94"/>
  </w:num>
  <w:num w:numId="15">
    <w:abstractNumId w:val="81"/>
  </w:num>
  <w:num w:numId="16">
    <w:abstractNumId w:val="82"/>
  </w:num>
  <w:num w:numId="17">
    <w:abstractNumId w:val="85"/>
  </w:num>
  <w:num w:numId="18">
    <w:abstractNumId w:val="74"/>
  </w:num>
  <w:num w:numId="19">
    <w:abstractNumId w:val="134"/>
  </w:num>
  <w:num w:numId="20">
    <w:abstractNumId w:val="75"/>
  </w:num>
  <w:num w:numId="21">
    <w:abstractNumId w:val="142"/>
  </w:num>
  <w:num w:numId="22">
    <w:abstractNumId w:val="73"/>
  </w:num>
  <w:num w:numId="23">
    <w:abstractNumId w:val="80"/>
  </w:num>
  <w:num w:numId="24">
    <w:abstractNumId w:val="116"/>
  </w:num>
  <w:num w:numId="25">
    <w:abstractNumId w:val="140"/>
  </w:num>
  <w:num w:numId="26">
    <w:abstractNumId w:val="60"/>
  </w:num>
  <w:num w:numId="27">
    <w:abstractNumId w:val="133"/>
  </w:num>
  <w:num w:numId="28">
    <w:abstractNumId w:val="99"/>
  </w:num>
  <w:num w:numId="29">
    <w:abstractNumId w:val="83"/>
  </w:num>
  <w:num w:numId="30">
    <w:abstractNumId w:val="68"/>
  </w:num>
  <w:num w:numId="31">
    <w:abstractNumId w:val="93"/>
  </w:num>
  <w:num w:numId="32">
    <w:abstractNumId w:val="104"/>
  </w:num>
  <w:num w:numId="33">
    <w:abstractNumId w:val="48"/>
  </w:num>
  <w:num w:numId="34">
    <w:abstractNumId w:val="97"/>
  </w:num>
  <w:num w:numId="35">
    <w:abstractNumId w:val="135"/>
  </w:num>
  <w:num w:numId="36">
    <w:abstractNumId w:val="106"/>
  </w:num>
  <w:num w:numId="37">
    <w:abstractNumId w:val="50"/>
  </w:num>
  <w:num w:numId="38">
    <w:abstractNumId w:val="72"/>
  </w:num>
  <w:num w:numId="39">
    <w:abstractNumId w:val="98"/>
  </w:num>
  <w:num w:numId="40">
    <w:abstractNumId w:val="125"/>
  </w:num>
  <w:num w:numId="41">
    <w:abstractNumId w:val="123"/>
  </w:num>
  <w:num w:numId="42">
    <w:abstractNumId w:val="137"/>
  </w:num>
  <w:num w:numId="43">
    <w:abstractNumId w:val="139"/>
  </w:num>
  <w:num w:numId="44">
    <w:abstractNumId w:val="101"/>
  </w:num>
  <w:num w:numId="45">
    <w:abstractNumId w:val="118"/>
  </w:num>
  <w:num w:numId="46">
    <w:abstractNumId w:val="63"/>
  </w:num>
  <w:num w:numId="47">
    <w:abstractNumId w:val="108"/>
  </w:num>
  <w:num w:numId="48">
    <w:abstractNumId w:val="147"/>
  </w:num>
  <w:num w:numId="49">
    <w:abstractNumId w:val="91"/>
  </w:num>
  <w:num w:numId="50">
    <w:abstractNumId w:val="148"/>
  </w:num>
  <w:num w:numId="51">
    <w:abstractNumId w:val="95"/>
  </w:num>
  <w:num w:numId="52">
    <w:abstractNumId w:val="117"/>
  </w:num>
  <w:num w:numId="53">
    <w:abstractNumId w:val="146"/>
  </w:num>
  <w:num w:numId="54">
    <w:abstractNumId w:val="102"/>
  </w:num>
  <w:num w:numId="55">
    <w:abstractNumId w:val="61"/>
  </w:num>
  <w:num w:numId="56">
    <w:abstractNumId w:val="149"/>
  </w:num>
  <w:num w:numId="57">
    <w:abstractNumId w:val="119"/>
  </w:num>
  <w:num w:numId="58">
    <w:abstractNumId w:val="114"/>
  </w:num>
  <w:num w:numId="59">
    <w:abstractNumId w:val="122"/>
  </w:num>
  <w:num w:numId="60">
    <w:abstractNumId w:val="136"/>
  </w:num>
  <w:num w:numId="61">
    <w:abstractNumId w:val="124"/>
  </w:num>
  <w:num w:numId="62">
    <w:abstractNumId w:val="77"/>
  </w:num>
  <w:num w:numId="63">
    <w:abstractNumId w:val="126"/>
  </w:num>
  <w:num w:numId="64">
    <w:abstractNumId w:val="49"/>
  </w:num>
  <w:num w:numId="65">
    <w:abstractNumId w:val="138"/>
  </w:num>
  <w:num w:numId="66">
    <w:abstractNumId w:val="141"/>
  </w:num>
  <w:num w:numId="67">
    <w:abstractNumId w:val="103"/>
  </w:num>
  <w:num w:numId="68">
    <w:abstractNumId w:val="96"/>
  </w:num>
  <w:num w:numId="69">
    <w:abstractNumId w:val="128"/>
  </w:num>
  <w:num w:numId="70">
    <w:abstractNumId w:val="66"/>
  </w:num>
  <w:num w:numId="71">
    <w:abstractNumId w:val="69"/>
  </w:num>
  <w:num w:numId="72">
    <w:abstractNumId w:val="131"/>
  </w:num>
  <w:num w:numId="73">
    <w:abstractNumId w:val="70"/>
  </w:num>
  <w:num w:numId="74">
    <w:abstractNumId w:val="53"/>
  </w:num>
  <w:num w:numId="75">
    <w:abstractNumId w:val="62"/>
  </w:num>
  <w:num w:numId="76">
    <w:abstractNumId w:val="71"/>
  </w:num>
  <w:num w:numId="77">
    <w:abstractNumId w:val="113"/>
  </w:num>
  <w:num w:numId="78">
    <w:abstractNumId w:val="92"/>
  </w:num>
  <w:num w:numId="79">
    <w:abstractNumId w:val="115"/>
  </w:num>
  <w:num w:numId="80">
    <w:abstractNumId w:val="109"/>
  </w:num>
  <w:num w:numId="81">
    <w:abstractNumId w:val="144"/>
  </w:num>
  <w:num w:numId="82">
    <w:abstractNumId w:val="89"/>
  </w:num>
  <w:num w:numId="83">
    <w:abstractNumId w:val="65"/>
  </w:num>
  <w:num w:numId="84">
    <w:abstractNumId w:val="64"/>
  </w:num>
  <w:num w:numId="85">
    <w:abstractNumId w:val="127"/>
  </w:num>
  <w:num w:numId="86">
    <w:abstractNumId w:val="57"/>
  </w:num>
  <w:num w:numId="87">
    <w:abstractNumId w:val="86"/>
  </w:num>
  <w:num w:numId="88">
    <w:abstractNumId w:val="107"/>
  </w:num>
  <w:num w:numId="89">
    <w:abstractNumId w:val="76"/>
  </w:num>
  <w:num w:numId="90">
    <w:abstractNumId w:val="110"/>
  </w:num>
  <w:num w:numId="91">
    <w:abstractNumId w:val="54"/>
  </w:num>
  <w:num w:numId="92">
    <w:abstractNumId w:val="143"/>
  </w:num>
  <w:num w:numId="93">
    <w:abstractNumId w:val="87"/>
  </w:num>
  <w:num w:numId="94">
    <w:abstractNumId w:val="79"/>
  </w:num>
  <w:num w:numId="95">
    <w:abstractNumId w:val="111"/>
  </w:num>
  <w:num w:numId="96">
    <w:abstractNumId w:val="51"/>
  </w:num>
  <w:num w:numId="97">
    <w:abstractNumId w:val="129"/>
  </w:num>
  <w:num w:numId="98">
    <w:abstractNumId w:val="145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45C"/>
    <w:rsid w:val="000051A6"/>
    <w:rsid w:val="00015D62"/>
    <w:rsid w:val="0003114C"/>
    <w:rsid w:val="00033B1B"/>
    <w:rsid w:val="0003542F"/>
    <w:rsid w:val="0004344E"/>
    <w:rsid w:val="00046F39"/>
    <w:rsid w:val="0006404E"/>
    <w:rsid w:val="000772FD"/>
    <w:rsid w:val="00081444"/>
    <w:rsid w:val="00085FA4"/>
    <w:rsid w:val="00091BB7"/>
    <w:rsid w:val="000B5109"/>
    <w:rsid w:val="000C1DCF"/>
    <w:rsid w:val="000E2D0F"/>
    <w:rsid w:val="0010238E"/>
    <w:rsid w:val="00103FD4"/>
    <w:rsid w:val="001114CC"/>
    <w:rsid w:val="00115E6D"/>
    <w:rsid w:val="0012078E"/>
    <w:rsid w:val="00127C2E"/>
    <w:rsid w:val="00127EF4"/>
    <w:rsid w:val="00135E35"/>
    <w:rsid w:val="00137A19"/>
    <w:rsid w:val="001409E0"/>
    <w:rsid w:val="001426F8"/>
    <w:rsid w:val="00155B3B"/>
    <w:rsid w:val="001638CE"/>
    <w:rsid w:val="0018516A"/>
    <w:rsid w:val="001A4718"/>
    <w:rsid w:val="001B0606"/>
    <w:rsid w:val="001C0A7E"/>
    <w:rsid w:val="001C4B1C"/>
    <w:rsid w:val="001C7324"/>
    <w:rsid w:val="001F539D"/>
    <w:rsid w:val="00201E6B"/>
    <w:rsid w:val="0020432E"/>
    <w:rsid w:val="002208D6"/>
    <w:rsid w:val="002244A1"/>
    <w:rsid w:val="00233B4E"/>
    <w:rsid w:val="00235988"/>
    <w:rsid w:val="00252D00"/>
    <w:rsid w:val="002625A4"/>
    <w:rsid w:val="002922F2"/>
    <w:rsid w:val="0029374C"/>
    <w:rsid w:val="002A7E5B"/>
    <w:rsid w:val="002B11BF"/>
    <w:rsid w:val="002C2C40"/>
    <w:rsid w:val="002C750C"/>
    <w:rsid w:val="002D29B3"/>
    <w:rsid w:val="002D6835"/>
    <w:rsid w:val="003002F6"/>
    <w:rsid w:val="00305A4B"/>
    <w:rsid w:val="00310910"/>
    <w:rsid w:val="00313942"/>
    <w:rsid w:val="00315253"/>
    <w:rsid w:val="0031536C"/>
    <w:rsid w:val="0031540B"/>
    <w:rsid w:val="00316D48"/>
    <w:rsid w:val="00330C7C"/>
    <w:rsid w:val="00343D27"/>
    <w:rsid w:val="00346F35"/>
    <w:rsid w:val="00347F2E"/>
    <w:rsid w:val="00353ED5"/>
    <w:rsid w:val="0036695D"/>
    <w:rsid w:val="00393A8D"/>
    <w:rsid w:val="003B20E5"/>
    <w:rsid w:val="003C0634"/>
    <w:rsid w:val="003C0E15"/>
    <w:rsid w:val="003C4E91"/>
    <w:rsid w:val="003D1AA2"/>
    <w:rsid w:val="003D4F42"/>
    <w:rsid w:val="003E4857"/>
    <w:rsid w:val="00411D78"/>
    <w:rsid w:val="004146A4"/>
    <w:rsid w:val="004261F0"/>
    <w:rsid w:val="00427004"/>
    <w:rsid w:val="00437F87"/>
    <w:rsid w:val="00441B3E"/>
    <w:rsid w:val="0044360F"/>
    <w:rsid w:val="00444505"/>
    <w:rsid w:val="00455BAA"/>
    <w:rsid w:val="004640E4"/>
    <w:rsid w:val="00486841"/>
    <w:rsid w:val="004925C5"/>
    <w:rsid w:val="00492BAB"/>
    <w:rsid w:val="00495E42"/>
    <w:rsid w:val="004A345C"/>
    <w:rsid w:val="004C4F8D"/>
    <w:rsid w:val="004D7442"/>
    <w:rsid w:val="00502487"/>
    <w:rsid w:val="0050331C"/>
    <w:rsid w:val="00527886"/>
    <w:rsid w:val="00531FC2"/>
    <w:rsid w:val="00536CDC"/>
    <w:rsid w:val="00541939"/>
    <w:rsid w:val="00545CE0"/>
    <w:rsid w:val="00552A3A"/>
    <w:rsid w:val="00553710"/>
    <w:rsid w:val="00554658"/>
    <w:rsid w:val="00557B01"/>
    <w:rsid w:val="00566B11"/>
    <w:rsid w:val="00580163"/>
    <w:rsid w:val="005A1CB4"/>
    <w:rsid w:val="005C443D"/>
    <w:rsid w:val="005C75C9"/>
    <w:rsid w:val="005D084B"/>
    <w:rsid w:val="005E2D9F"/>
    <w:rsid w:val="0061275F"/>
    <w:rsid w:val="00616B78"/>
    <w:rsid w:val="00635ABC"/>
    <w:rsid w:val="00641084"/>
    <w:rsid w:val="00645F5E"/>
    <w:rsid w:val="0064730A"/>
    <w:rsid w:val="00674FDF"/>
    <w:rsid w:val="00677E25"/>
    <w:rsid w:val="006841B0"/>
    <w:rsid w:val="00693496"/>
    <w:rsid w:val="00693E7D"/>
    <w:rsid w:val="00695A8E"/>
    <w:rsid w:val="00696655"/>
    <w:rsid w:val="006A0F77"/>
    <w:rsid w:val="006A1814"/>
    <w:rsid w:val="006A2017"/>
    <w:rsid w:val="006A70C3"/>
    <w:rsid w:val="006A7292"/>
    <w:rsid w:val="006B65CB"/>
    <w:rsid w:val="006C2697"/>
    <w:rsid w:val="006D464D"/>
    <w:rsid w:val="006E5846"/>
    <w:rsid w:val="006F3C10"/>
    <w:rsid w:val="006F5E42"/>
    <w:rsid w:val="00703F97"/>
    <w:rsid w:val="0071055D"/>
    <w:rsid w:val="0071182A"/>
    <w:rsid w:val="00712697"/>
    <w:rsid w:val="007305A1"/>
    <w:rsid w:val="00733491"/>
    <w:rsid w:val="007466B9"/>
    <w:rsid w:val="00757D2C"/>
    <w:rsid w:val="007745FF"/>
    <w:rsid w:val="00776E04"/>
    <w:rsid w:val="007A0A18"/>
    <w:rsid w:val="007A6A04"/>
    <w:rsid w:val="007C034E"/>
    <w:rsid w:val="007C2307"/>
    <w:rsid w:val="007C271C"/>
    <w:rsid w:val="007D3E72"/>
    <w:rsid w:val="007F0B38"/>
    <w:rsid w:val="007F2CFB"/>
    <w:rsid w:val="007F53BF"/>
    <w:rsid w:val="008009F0"/>
    <w:rsid w:val="00811757"/>
    <w:rsid w:val="00821167"/>
    <w:rsid w:val="00832315"/>
    <w:rsid w:val="00851EF2"/>
    <w:rsid w:val="008640BE"/>
    <w:rsid w:val="0086493B"/>
    <w:rsid w:val="00893119"/>
    <w:rsid w:val="00896CCA"/>
    <w:rsid w:val="008B2600"/>
    <w:rsid w:val="008B3FE2"/>
    <w:rsid w:val="008B6CAA"/>
    <w:rsid w:val="008D05B9"/>
    <w:rsid w:val="008F0762"/>
    <w:rsid w:val="008F224C"/>
    <w:rsid w:val="00900C2C"/>
    <w:rsid w:val="00911F6F"/>
    <w:rsid w:val="00911FF5"/>
    <w:rsid w:val="00916F49"/>
    <w:rsid w:val="0092133E"/>
    <w:rsid w:val="0092720D"/>
    <w:rsid w:val="00931EB2"/>
    <w:rsid w:val="00936CDB"/>
    <w:rsid w:val="0096299B"/>
    <w:rsid w:val="009731D6"/>
    <w:rsid w:val="00984348"/>
    <w:rsid w:val="009D2EB9"/>
    <w:rsid w:val="009F56C5"/>
    <w:rsid w:val="00A01D93"/>
    <w:rsid w:val="00A02675"/>
    <w:rsid w:val="00A05EC6"/>
    <w:rsid w:val="00A0603F"/>
    <w:rsid w:val="00A06750"/>
    <w:rsid w:val="00A14332"/>
    <w:rsid w:val="00A15939"/>
    <w:rsid w:val="00A15D68"/>
    <w:rsid w:val="00A24B7E"/>
    <w:rsid w:val="00A25070"/>
    <w:rsid w:val="00A32DC3"/>
    <w:rsid w:val="00A515E5"/>
    <w:rsid w:val="00A63CCC"/>
    <w:rsid w:val="00A67C98"/>
    <w:rsid w:val="00A82980"/>
    <w:rsid w:val="00A970E5"/>
    <w:rsid w:val="00AB16ED"/>
    <w:rsid w:val="00AB4C87"/>
    <w:rsid w:val="00AC2663"/>
    <w:rsid w:val="00AC2CC2"/>
    <w:rsid w:val="00AC2D70"/>
    <w:rsid w:val="00AC605E"/>
    <w:rsid w:val="00AE5FE2"/>
    <w:rsid w:val="00AF12C5"/>
    <w:rsid w:val="00B025BC"/>
    <w:rsid w:val="00B02D1E"/>
    <w:rsid w:val="00B1621B"/>
    <w:rsid w:val="00B367D0"/>
    <w:rsid w:val="00B43CEB"/>
    <w:rsid w:val="00B478A7"/>
    <w:rsid w:val="00B57E90"/>
    <w:rsid w:val="00B666E5"/>
    <w:rsid w:val="00B72EEA"/>
    <w:rsid w:val="00B73570"/>
    <w:rsid w:val="00B746D3"/>
    <w:rsid w:val="00B769A5"/>
    <w:rsid w:val="00B77036"/>
    <w:rsid w:val="00B92581"/>
    <w:rsid w:val="00B92B93"/>
    <w:rsid w:val="00B93E7D"/>
    <w:rsid w:val="00BC457D"/>
    <w:rsid w:val="00BC65B8"/>
    <w:rsid w:val="00BD3246"/>
    <w:rsid w:val="00BD3D25"/>
    <w:rsid w:val="00BE3C7B"/>
    <w:rsid w:val="00C011F6"/>
    <w:rsid w:val="00C123B1"/>
    <w:rsid w:val="00C13522"/>
    <w:rsid w:val="00C342D6"/>
    <w:rsid w:val="00C37474"/>
    <w:rsid w:val="00C4099A"/>
    <w:rsid w:val="00C44B5A"/>
    <w:rsid w:val="00C55842"/>
    <w:rsid w:val="00C65391"/>
    <w:rsid w:val="00C77132"/>
    <w:rsid w:val="00C77DFD"/>
    <w:rsid w:val="00C8743F"/>
    <w:rsid w:val="00C9193E"/>
    <w:rsid w:val="00CB24E5"/>
    <w:rsid w:val="00CB624F"/>
    <w:rsid w:val="00CC4A54"/>
    <w:rsid w:val="00CD1EFE"/>
    <w:rsid w:val="00CD58C7"/>
    <w:rsid w:val="00CE1699"/>
    <w:rsid w:val="00CE2980"/>
    <w:rsid w:val="00CE796F"/>
    <w:rsid w:val="00CF374C"/>
    <w:rsid w:val="00D01FB1"/>
    <w:rsid w:val="00D21F75"/>
    <w:rsid w:val="00D33DB9"/>
    <w:rsid w:val="00D35A94"/>
    <w:rsid w:val="00D37567"/>
    <w:rsid w:val="00D4159A"/>
    <w:rsid w:val="00D503CC"/>
    <w:rsid w:val="00D517B8"/>
    <w:rsid w:val="00D564F3"/>
    <w:rsid w:val="00D61865"/>
    <w:rsid w:val="00D640B6"/>
    <w:rsid w:val="00D678B4"/>
    <w:rsid w:val="00D71159"/>
    <w:rsid w:val="00D7195E"/>
    <w:rsid w:val="00D778AE"/>
    <w:rsid w:val="00D84118"/>
    <w:rsid w:val="00DA4705"/>
    <w:rsid w:val="00DC0BE4"/>
    <w:rsid w:val="00DC6392"/>
    <w:rsid w:val="00DD7D3C"/>
    <w:rsid w:val="00DF6F38"/>
    <w:rsid w:val="00E03547"/>
    <w:rsid w:val="00E07021"/>
    <w:rsid w:val="00E077D8"/>
    <w:rsid w:val="00E13929"/>
    <w:rsid w:val="00E144EF"/>
    <w:rsid w:val="00E149B9"/>
    <w:rsid w:val="00E15112"/>
    <w:rsid w:val="00E23384"/>
    <w:rsid w:val="00E3286C"/>
    <w:rsid w:val="00E32C8B"/>
    <w:rsid w:val="00E4491B"/>
    <w:rsid w:val="00E74291"/>
    <w:rsid w:val="00EA0C8C"/>
    <w:rsid w:val="00EC13B5"/>
    <w:rsid w:val="00ED78CE"/>
    <w:rsid w:val="00EE618C"/>
    <w:rsid w:val="00EF2FAC"/>
    <w:rsid w:val="00F054E8"/>
    <w:rsid w:val="00F05A8E"/>
    <w:rsid w:val="00F13F4A"/>
    <w:rsid w:val="00F22F11"/>
    <w:rsid w:val="00F25037"/>
    <w:rsid w:val="00F40103"/>
    <w:rsid w:val="00F431A0"/>
    <w:rsid w:val="00F55AB9"/>
    <w:rsid w:val="00F61374"/>
    <w:rsid w:val="00F753A0"/>
    <w:rsid w:val="00F754E5"/>
    <w:rsid w:val="00F80A43"/>
    <w:rsid w:val="00F865BA"/>
    <w:rsid w:val="00F93263"/>
    <w:rsid w:val="00FA4E84"/>
    <w:rsid w:val="00FA724F"/>
    <w:rsid w:val="00FC7D98"/>
    <w:rsid w:val="00FD0968"/>
    <w:rsid w:val="00FF1793"/>
    <w:rsid w:val="00FF21A9"/>
    <w:rsid w:val="00FF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TKomp" w:name="Tag123"/>
  <w:shapeDefaults>
    <o:shapedefaults v:ext="edit" spidmax="4097"/>
    <o:shapelayout v:ext="edit">
      <o:idmap v:ext="edit" data="1"/>
    </o:shapelayout>
  </w:shapeDefaults>
  <w:decimalSymbol w:val=","/>
  <w:listSeparator w:val=";"/>
  <w14:docId w14:val="7F6F75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77132"/>
    <w:pPr>
      <w:keepNext/>
      <w:numPr>
        <w:numId w:val="2"/>
      </w:numPr>
      <w:tabs>
        <w:tab w:val="left" w:pos="1080"/>
      </w:tabs>
      <w:suppressAutoHyphens/>
      <w:overflowPunct w:val="0"/>
      <w:autoSpaceDE w:val="0"/>
      <w:outlineLvl w:val="1"/>
    </w:pPr>
    <w:rPr>
      <w:b/>
      <w:sz w:val="28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77132"/>
    <w:pPr>
      <w:keepNext/>
      <w:tabs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jc w:val="right"/>
      <w:outlineLvl w:val="3"/>
    </w:pPr>
    <w:rPr>
      <w:b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77132"/>
    <w:pPr>
      <w:keepNext/>
      <w:suppressAutoHyphens/>
      <w:jc w:val="center"/>
      <w:outlineLvl w:val="4"/>
    </w:pPr>
    <w:rPr>
      <w:b/>
      <w:sz w:val="28"/>
      <w:szCs w:val="20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77132"/>
    <w:pPr>
      <w:keepNext/>
      <w:numPr>
        <w:numId w:val="4"/>
      </w:numPr>
      <w:tabs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jc w:val="both"/>
      <w:outlineLvl w:val="5"/>
    </w:pPr>
    <w:rPr>
      <w:sz w:val="28"/>
      <w:szCs w:val="20"/>
      <w:u w:val="single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77132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aliases w:val="Numerowanie,Akapit z listą BS,Kolorowa lista — akcent 11,sw tekst,L1,Bulleted list,lp1,Preambuła,Colorful Shading - Accent 31,Light List - Accent 51,Akapit z listą5,Akapit normalny,Akapit z listą1,List Paragraph2,CW_Lista,normalny tekst"/>
    <w:basedOn w:val="Normalny"/>
    <w:link w:val="AkapitzlistZnak"/>
    <w:qFormat/>
    <w:rsid w:val="004A345C"/>
    <w:pPr>
      <w:ind w:left="708"/>
    </w:p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customStyle="1" w:styleId="Nagwek4Znak">
    <w:name w:val="Nagłówek 4 Znak"/>
    <w:basedOn w:val="Domylnaczcionkaakapitu"/>
    <w:link w:val="Nagwek4"/>
    <w:semiHidden/>
    <w:rsid w:val="00C77132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C77132"/>
    <w:rPr>
      <w:rFonts w:ascii="Times New Roman" w:eastAsia="Times New Roman" w:hAnsi="Times New Roman" w:cs="Times New Roman"/>
      <w:b/>
      <w:sz w:val="28"/>
      <w:szCs w:val="20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C77132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713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C77132"/>
    <w:pPr>
      <w:suppressAutoHyphens/>
    </w:pPr>
    <w:rPr>
      <w:sz w:val="20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C7713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tabs>
        <w:tab w:val="left" w:pos="1304"/>
        <w:tab w:val="left" w:pos="9298"/>
      </w:tabs>
      <w:suppressAutoHyphens/>
      <w:jc w:val="center"/>
    </w:pPr>
    <w:rPr>
      <w:szCs w:val="20"/>
      <w:lang w:eastAsia="zh-CN"/>
    </w:rPr>
  </w:style>
  <w:style w:type="paragraph" w:customStyle="1" w:styleId="Indeks">
    <w:name w:val="Indeks"/>
    <w:basedOn w:val="Normalny"/>
    <w:rsid w:val="00C77132"/>
    <w:pPr>
      <w:suppressLineNumbers/>
      <w:suppressAutoHyphens/>
    </w:pPr>
    <w:rPr>
      <w:rFonts w:cs="Mangal"/>
      <w:lang w:eastAsia="zh-CN"/>
    </w:rPr>
  </w:style>
  <w:style w:type="paragraph" w:customStyle="1" w:styleId="Tekstpodstawowywcity31">
    <w:name w:val="Tekst podstawowy wcięty 31"/>
    <w:basedOn w:val="Normalny"/>
    <w:rsid w:val="00C77132"/>
    <w:pPr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suppressAutoHyphens/>
      <w:ind w:left="340" w:hanging="340"/>
      <w:jc w:val="both"/>
    </w:pPr>
    <w:rPr>
      <w:sz w:val="28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C77132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ind w:left="675" w:hanging="675"/>
      <w:jc w:val="both"/>
    </w:pPr>
    <w:rPr>
      <w:sz w:val="28"/>
      <w:szCs w:val="20"/>
      <w:lang w:eastAsia="zh-CN"/>
    </w:rPr>
  </w:style>
  <w:style w:type="paragraph" w:customStyle="1" w:styleId="Tekstblokowy2">
    <w:name w:val="Tekst blokowy2"/>
    <w:basedOn w:val="Normalny"/>
    <w:rsid w:val="00C77132"/>
    <w:pPr>
      <w:widowControl w:val="0"/>
      <w:tabs>
        <w:tab w:val="left" w:pos="1276"/>
        <w:tab w:val="left" w:pos="2410"/>
      </w:tabs>
      <w:suppressAutoHyphens/>
      <w:ind w:left="7" w:right="-150"/>
      <w:jc w:val="right"/>
    </w:pPr>
    <w:rPr>
      <w:b/>
      <w:sz w:val="28"/>
      <w:szCs w:val="20"/>
      <w:lang w:eastAsia="zh-CN"/>
    </w:rPr>
  </w:style>
  <w:style w:type="paragraph" w:customStyle="1" w:styleId="Tekstpodstawowy31">
    <w:name w:val="Tekst podstawowy 31"/>
    <w:basedOn w:val="Normalny"/>
    <w:rsid w:val="00C77132"/>
    <w:pPr>
      <w:suppressAutoHyphens/>
      <w:overflowPunct w:val="0"/>
      <w:autoSpaceDE w:val="0"/>
    </w:pPr>
    <w:rPr>
      <w:rFonts w:ascii="Century" w:hAnsi="Century" w:cs="Century"/>
      <w:color w:val="000000"/>
      <w:lang w:eastAsia="zh-CN"/>
    </w:rPr>
  </w:style>
  <w:style w:type="paragraph" w:customStyle="1" w:styleId="Tekstpodstawowy23">
    <w:name w:val="Tekst podstawowy 23"/>
    <w:basedOn w:val="Normalny"/>
    <w:rsid w:val="00C77132"/>
    <w:pPr>
      <w:suppressAutoHyphens/>
      <w:overflowPunct w:val="0"/>
      <w:autoSpaceDE w:val="0"/>
      <w:ind w:left="360"/>
    </w:pPr>
    <w:rPr>
      <w:szCs w:val="20"/>
      <w:lang w:eastAsia="zh-CN"/>
    </w:rPr>
  </w:style>
  <w:style w:type="paragraph" w:customStyle="1" w:styleId="Tekstpodstawowywcity22">
    <w:name w:val="Tekst podstawowy wcięty 22"/>
    <w:basedOn w:val="Normalny"/>
    <w:rsid w:val="00C77132"/>
    <w:pPr>
      <w:suppressAutoHyphens/>
      <w:overflowPunct w:val="0"/>
      <w:autoSpaceDE w:val="0"/>
      <w:ind w:left="709" w:hanging="142"/>
    </w:pPr>
    <w:rPr>
      <w:szCs w:val="20"/>
      <w:lang w:eastAsia="zh-CN"/>
    </w:rPr>
  </w:style>
  <w:style w:type="paragraph" w:customStyle="1" w:styleId="Tekstpodstawowywcity32">
    <w:name w:val="Tekst podstawowy wcięty 32"/>
    <w:basedOn w:val="Normalny"/>
    <w:rsid w:val="00C77132"/>
    <w:pPr>
      <w:suppressAutoHyphens/>
      <w:overflowPunct w:val="0"/>
      <w:autoSpaceDE w:val="0"/>
      <w:ind w:left="360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C77132"/>
    <w:pPr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Standard">
    <w:name w:val="Standard"/>
    <w:basedOn w:val="Normalny"/>
    <w:rsid w:val="00C77132"/>
    <w:pPr>
      <w:widowControl w:val="0"/>
      <w:suppressAutoHyphens/>
      <w:autoSpaceDE w:val="0"/>
    </w:pPr>
    <w:rPr>
      <w:szCs w:val="20"/>
      <w:lang w:eastAsia="zh-CN"/>
    </w:rPr>
  </w:style>
  <w:style w:type="paragraph" w:customStyle="1" w:styleId="Listanumerowana1">
    <w:name w:val="Lista numerowana1"/>
    <w:basedOn w:val="Normalny"/>
    <w:rsid w:val="00C77132"/>
    <w:pPr>
      <w:numPr>
        <w:numId w:val="6"/>
      </w:numPr>
      <w:suppressAutoHyphens/>
      <w:spacing w:before="120"/>
      <w:jc w:val="both"/>
    </w:pPr>
    <w:rPr>
      <w:szCs w:val="20"/>
      <w:lang w:eastAsia="zh-CN"/>
    </w:rPr>
  </w:style>
  <w:style w:type="paragraph" w:customStyle="1" w:styleId="Pawe">
    <w:name w:val="Paweł"/>
    <w:basedOn w:val="Normalny"/>
    <w:rsid w:val="00C77132"/>
    <w:pPr>
      <w:suppressAutoHyphens/>
      <w:jc w:val="both"/>
    </w:pPr>
    <w:rPr>
      <w:szCs w:val="20"/>
      <w:lang w:eastAsia="zh-CN"/>
    </w:rPr>
  </w:style>
  <w:style w:type="paragraph" w:customStyle="1" w:styleId="Default">
    <w:name w:val="Default"/>
    <w:rsid w:val="00C77132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Tekstblokowy1">
    <w:name w:val="Tekst blokowy1"/>
    <w:basedOn w:val="Normalny"/>
    <w:rsid w:val="00C77132"/>
    <w:pPr>
      <w:suppressAutoHyphens/>
      <w:ind w:left="1701" w:right="-709" w:hanging="1701"/>
    </w:pPr>
    <w:rPr>
      <w:rFonts w:ascii="Arial" w:hAnsi="Arial" w:cs="Arial"/>
      <w:b/>
      <w:sz w:val="20"/>
      <w:szCs w:val="20"/>
      <w:lang w:eastAsia="zh-CN"/>
    </w:rPr>
  </w:style>
  <w:style w:type="paragraph" w:customStyle="1" w:styleId="p4">
    <w:name w:val="p4"/>
    <w:basedOn w:val="Normalny"/>
    <w:rsid w:val="00C77132"/>
    <w:pPr>
      <w:suppressAutoHyphens/>
      <w:spacing w:before="280" w:after="280"/>
    </w:pPr>
    <w:rPr>
      <w:lang w:eastAsia="zh-CN"/>
    </w:rPr>
  </w:style>
  <w:style w:type="paragraph" w:customStyle="1" w:styleId="p3">
    <w:name w:val="p3"/>
    <w:basedOn w:val="Normalny"/>
    <w:rsid w:val="00C77132"/>
    <w:pPr>
      <w:suppressAutoHyphens/>
      <w:spacing w:before="280" w:after="280"/>
    </w:pPr>
    <w:rPr>
      <w:lang w:eastAsia="zh-CN"/>
    </w:rPr>
  </w:style>
  <w:style w:type="paragraph" w:customStyle="1" w:styleId="msonormalc3">
    <w:name w:val="msonormal c3"/>
    <w:basedOn w:val="Normalny"/>
    <w:rsid w:val="00C77132"/>
    <w:pPr>
      <w:suppressAutoHyphens/>
      <w:spacing w:before="280" w:after="280"/>
    </w:pPr>
    <w:rPr>
      <w:lang w:eastAsia="zh-CN"/>
    </w:rPr>
  </w:style>
  <w:style w:type="paragraph" w:customStyle="1" w:styleId="StandardowyArial11">
    <w:name w:val="Standardowy + Arial 11"/>
    <w:basedOn w:val="Normalny"/>
    <w:rsid w:val="00C77132"/>
    <w:pPr>
      <w:tabs>
        <w:tab w:val="left" w:pos="360"/>
      </w:tabs>
      <w:suppressAutoHyphens/>
      <w:autoSpaceDE w:val="0"/>
      <w:spacing w:before="60" w:after="60"/>
      <w:jc w:val="both"/>
    </w:pPr>
    <w:rPr>
      <w:rFonts w:ascii="Arial" w:hAnsi="Arial" w:cs="Arial"/>
      <w:sz w:val="22"/>
      <w:szCs w:val="22"/>
      <w:lang w:eastAsia="zh-CN"/>
    </w:rPr>
  </w:style>
  <w:style w:type="paragraph" w:customStyle="1" w:styleId="CharChar1CharChar">
    <w:name w:val="Char Char1 Char Char"/>
    <w:basedOn w:val="Normalny"/>
    <w:rsid w:val="00C77132"/>
    <w:pPr>
      <w:suppressAutoHyphens/>
    </w:pPr>
    <w:rPr>
      <w:rFonts w:ascii="Arial" w:hAnsi="Arial" w:cs="Arial"/>
      <w:lang w:eastAsia="zh-CN"/>
    </w:rPr>
  </w:style>
  <w:style w:type="paragraph" w:customStyle="1" w:styleId="Tekstkomentarza1">
    <w:name w:val="Tekst komentarza1"/>
    <w:basedOn w:val="Normalny"/>
    <w:rsid w:val="00C77132"/>
    <w:pPr>
      <w:suppressAutoHyphens/>
    </w:pPr>
    <w:rPr>
      <w:sz w:val="20"/>
      <w:szCs w:val="20"/>
      <w:lang w:eastAsia="zh-CN"/>
    </w:rPr>
  </w:style>
  <w:style w:type="paragraph" w:customStyle="1" w:styleId="BodyText21">
    <w:name w:val="Body Text 21"/>
    <w:basedOn w:val="Normalny"/>
    <w:rsid w:val="00C77132"/>
    <w:pPr>
      <w:suppressAutoHyphens/>
      <w:overflowPunct w:val="0"/>
      <w:autoSpaceDE w:val="0"/>
      <w:ind w:left="360"/>
    </w:pPr>
    <w:rPr>
      <w:szCs w:val="20"/>
      <w:lang w:eastAsia="zh-CN"/>
    </w:rPr>
  </w:style>
  <w:style w:type="paragraph" w:customStyle="1" w:styleId="Znak">
    <w:name w:val="Znak"/>
    <w:basedOn w:val="Normalny"/>
    <w:rsid w:val="00C77132"/>
    <w:pPr>
      <w:suppressAutoHyphens/>
    </w:pPr>
    <w:rPr>
      <w:rFonts w:ascii="Arial" w:hAnsi="Arial" w:cs="Arial"/>
      <w:lang w:eastAsia="zh-CN"/>
    </w:rPr>
  </w:style>
  <w:style w:type="paragraph" w:customStyle="1" w:styleId="ust">
    <w:name w:val="ust"/>
    <w:basedOn w:val="Normalny"/>
    <w:rsid w:val="00C77132"/>
    <w:pPr>
      <w:suppressAutoHyphens/>
      <w:spacing w:after="80"/>
      <w:ind w:left="431" w:hanging="255"/>
      <w:jc w:val="both"/>
    </w:pPr>
    <w:rPr>
      <w:lang w:eastAsia="zh-CN"/>
    </w:rPr>
  </w:style>
  <w:style w:type="paragraph" w:customStyle="1" w:styleId="Zawartotabeli">
    <w:name w:val="Zawartość tabeli"/>
    <w:basedOn w:val="Normalny"/>
    <w:rsid w:val="00C77132"/>
    <w:pPr>
      <w:suppressLineNumbers/>
      <w:suppressAutoHyphens/>
    </w:pPr>
    <w:rPr>
      <w:lang w:eastAsia="zh-CN"/>
    </w:rPr>
  </w:style>
  <w:style w:type="paragraph" w:customStyle="1" w:styleId="Nagwektabeli">
    <w:name w:val="Nagłówek tabeli"/>
    <w:basedOn w:val="Zawartotabeli"/>
    <w:rsid w:val="00C77132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C77132"/>
    <w:pPr>
      <w:suppressAutoHyphens/>
    </w:pPr>
    <w:rPr>
      <w:lang w:eastAsia="zh-CN"/>
    </w:rPr>
  </w:style>
  <w:style w:type="character" w:customStyle="1" w:styleId="WW8Num1z0">
    <w:name w:val="WW8Num1z0"/>
    <w:rsid w:val="00C77132"/>
  </w:style>
  <w:style w:type="character" w:customStyle="1" w:styleId="WW8Num1z1">
    <w:name w:val="WW8Num1z1"/>
    <w:rsid w:val="00C77132"/>
  </w:style>
  <w:style w:type="character" w:customStyle="1" w:styleId="WW8Num1z2">
    <w:name w:val="WW8Num1z2"/>
    <w:rsid w:val="00C77132"/>
  </w:style>
  <w:style w:type="character" w:customStyle="1" w:styleId="WW8Num1z3">
    <w:name w:val="WW8Num1z3"/>
    <w:rsid w:val="00C77132"/>
  </w:style>
  <w:style w:type="character" w:customStyle="1" w:styleId="WW8Num1z4">
    <w:name w:val="WW8Num1z4"/>
    <w:rsid w:val="00C77132"/>
  </w:style>
  <w:style w:type="character" w:customStyle="1" w:styleId="WW8Num1z5">
    <w:name w:val="WW8Num1z5"/>
    <w:rsid w:val="00C77132"/>
  </w:style>
  <w:style w:type="character" w:customStyle="1" w:styleId="WW8Num1z6">
    <w:name w:val="WW8Num1z6"/>
    <w:rsid w:val="00C77132"/>
  </w:style>
  <w:style w:type="character" w:customStyle="1" w:styleId="WW8Num1z7">
    <w:name w:val="WW8Num1z7"/>
    <w:rsid w:val="00C77132"/>
  </w:style>
  <w:style w:type="character" w:customStyle="1" w:styleId="WW8Num1z8">
    <w:name w:val="WW8Num1z8"/>
    <w:rsid w:val="00C77132"/>
  </w:style>
  <w:style w:type="character" w:customStyle="1" w:styleId="WW8Num2z0">
    <w:name w:val="WW8Num2z0"/>
    <w:rsid w:val="00C77132"/>
  </w:style>
  <w:style w:type="character" w:customStyle="1" w:styleId="WW8Num3z0">
    <w:name w:val="WW8Num3z0"/>
    <w:rsid w:val="00C77132"/>
  </w:style>
  <w:style w:type="character" w:customStyle="1" w:styleId="WW8Num4z0">
    <w:name w:val="WW8Num4z0"/>
    <w:rsid w:val="00C77132"/>
  </w:style>
  <w:style w:type="character" w:customStyle="1" w:styleId="WW8Num4z1">
    <w:name w:val="WW8Num4z1"/>
    <w:rsid w:val="00C77132"/>
  </w:style>
  <w:style w:type="character" w:customStyle="1" w:styleId="WW8Num4z2">
    <w:name w:val="WW8Num4z2"/>
    <w:rsid w:val="00C77132"/>
  </w:style>
  <w:style w:type="character" w:customStyle="1" w:styleId="WW8Num4z3">
    <w:name w:val="WW8Num4z3"/>
    <w:rsid w:val="00C77132"/>
  </w:style>
  <w:style w:type="character" w:customStyle="1" w:styleId="WW8Num4z4">
    <w:name w:val="WW8Num4z4"/>
    <w:rsid w:val="00C77132"/>
  </w:style>
  <w:style w:type="character" w:customStyle="1" w:styleId="WW8Num4z5">
    <w:name w:val="WW8Num4z5"/>
    <w:rsid w:val="00C77132"/>
  </w:style>
  <w:style w:type="character" w:customStyle="1" w:styleId="WW8Num4z6">
    <w:name w:val="WW8Num4z6"/>
    <w:rsid w:val="00C77132"/>
  </w:style>
  <w:style w:type="character" w:customStyle="1" w:styleId="WW8Num4z7">
    <w:name w:val="WW8Num4z7"/>
    <w:rsid w:val="00C77132"/>
  </w:style>
  <w:style w:type="character" w:customStyle="1" w:styleId="WW8Num4z8">
    <w:name w:val="WW8Num4z8"/>
    <w:rsid w:val="00C77132"/>
  </w:style>
  <w:style w:type="character" w:customStyle="1" w:styleId="WW8Num5z0">
    <w:name w:val="WW8Num5z0"/>
    <w:rsid w:val="00C77132"/>
    <w:rPr>
      <w:rFonts w:ascii="Arial" w:eastAsia="Calibri" w:hAnsi="Arial" w:cs="Arial" w:hint="default"/>
      <w:sz w:val="20"/>
      <w:szCs w:val="20"/>
    </w:rPr>
  </w:style>
  <w:style w:type="character" w:customStyle="1" w:styleId="WW8Num5z1">
    <w:name w:val="WW8Num5z1"/>
    <w:rsid w:val="00C77132"/>
  </w:style>
  <w:style w:type="character" w:customStyle="1" w:styleId="WW8Num5z2">
    <w:name w:val="WW8Num5z2"/>
    <w:rsid w:val="00C77132"/>
  </w:style>
  <w:style w:type="character" w:customStyle="1" w:styleId="WW8Num5z3">
    <w:name w:val="WW8Num5z3"/>
    <w:rsid w:val="00C77132"/>
  </w:style>
  <w:style w:type="character" w:customStyle="1" w:styleId="WW8Num5z4">
    <w:name w:val="WW8Num5z4"/>
    <w:rsid w:val="00C77132"/>
  </w:style>
  <w:style w:type="character" w:customStyle="1" w:styleId="WW8Num5z5">
    <w:name w:val="WW8Num5z5"/>
    <w:rsid w:val="00C77132"/>
  </w:style>
  <w:style w:type="character" w:customStyle="1" w:styleId="WW8Num5z6">
    <w:name w:val="WW8Num5z6"/>
    <w:rsid w:val="00C77132"/>
  </w:style>
  <w:style w:type="character" w:customStyle="1" w:styleId="WW8Num5z7">
    <w:name w:val="WW8Num5z7"/>
    <w:rsid w:val="00C77132"/>
  </w:style>
  <w:style w:type="character" w:customStyle="1" w:styleId="WW8Num5z8">
    <w:name w:val="WW8Num5z8"/>
    <w:rsid w:val="00C77132"/>
  </w:style>
  <w:style w:type="character" w:customStyle="1" w:styleId="WW8Num6z0">
    <w:name w:val="WW8Num6z0"/>
    <w:rsid w:val="00C77132"/>
    <w:rPr>
      <w:rFonts w:ascii="Arial" w:hAnsi="Arial" w:cs="Arial" w:hint="default"/>
      <w:b/>
      <w:bCs w:val="0"/>
      <w:sz w:val="20"/>
      <w:szCs w:val="20"/>
    </w:rPr>
  </w:style>
  <w:style w:type="character" w:customStyle="1" w:styleId="WW8Num6z1">
    <w:name w:val="WW8Num6z1"/>
    <w:rsid w:val="00C77132"/>
  </w:style>
  <w:style w:type="character" w:customStyle="1" w:styleId="WW8Num6z2">
    <w:name w:val="WW8Num6z2"/>
    <w:rsid w:val="00C77132"/>
  </w:style>
  <w:style w:type="character" w:customStyle="1" w:styleId="WW8Num6z3">
    <w:name w:val="WW8Num6z3"/>
    <w:rsid w:val="00C77132"/>
  </w:style>
  <w:style w:type="character" w:customStyle="1" w:styleId="WW8Num6z4">
    <w:name w:val="WW8Num6z4"/>
    <w:rsid w:val="00C77132"/>
  </w:style>
  <w:style w:type="character" w:customStyle="1" w:styleId="WW8Num6z5">
    <w:name w:val="WW8Num6z5"/>
    <w:rsid w:val="00C77132"/>
  </w:style>
  <w:style w:type="character" w:customStyle="1" w:styleId="WW8Num6z6">
    <w:name w:val="WW8Num6z6"/>
    <w:rsid w:val="00C77132"/>
  </w:style>
  <w:style w:type="character" w:customStyle="1" w:styleId="WW8Num6z7">
    <w:name w:val="WW8Num6z7"/>
    <w:rsid w:val="00C77132"/>
  </w:style>
  <w:style w:type="character" w:customStyle="1" w:styleId="WW8Num6z8">
    <w:name w:val="WW8Num6z8"/>
    <w:rsid w:val="00C77132"/>
  </w:style>
  <w:style w:type="character" w:customStyle="1" w:styleId="WW8Num7z0">
    <w:name w:val="WW8Num7z0"/>
    <w:rsid w:val="00C77132"/>
  </w:style>
  <w:style w:type="character" w:customStyle="1" w:styleId="WW8Num7z1">
    <w:name w:val="WW8Num7z1"/>
    <w:rsid w:val="00C77132"/>
    <w:rPr>
      <w:rFonts w:ascii="Arial" w:hAnsi="Arial" w:cs="Arial" w:hint="default"/>
      <w:sz w:val="20"/>
      <w:szCs w:val="20"/>
    </w:rPr>
  </w:style>
  <w:style w:type="character" w:customStyle="1" w:styleId="WW8Num7z2">
    <w:name w:val="WW8Num7z2"/>
    <w:rsid w:val="00C77132"/>
  </w:style>
  <w:style w:type="character" w:customStyle="1" w:styleId="WW8Num7z3">
    <w:name w:val="WW8Num7z3"/>
    <w:rsid w:val="00C77132"/>
  </w:style>
  <w:style w:type="character" w:customStyle="1" w:styleId="WW8Num7z4">
    <w:name w:val="WW8Num7z4"/>
    <w:rsid w:val="00C77132"/>
  </w:style>
  <w:style w:type="character" w:customStyle="1" w:styleId="WW8Num7z5">
    <w:name w:val="WW8Num7z5"/>
    <w:rsid w:val="00C77132"/>
  </w:style>
  <w:style w:type="character" w:customStyle="1" w:styleId="WW8Num7z6">
    <w:name w:val="WW8Num7z6"/>
    <w:rsid w:val="00C77132"/>
  </w:style>
  <w:style w:type="character" w:customStyle="1" w:styleId="WW8Num7z7">
    <w:name w:val="WW8Num7z7"/>
    <w:rsid w:val="00C77132"/>
  </w:style>
  <w:style w:type="character" w:customStyle="1" w:styleId="WW8Num7z8">
    <w:name w:val="WW8Num7z8"/>
    <w:rsid w:val="00C77132"/>
  </w:style>
  <w:style w:type="character" w:customStyle="1" w:styleId="WW8Num8z0">
    <w:name w:val="WW8Num8z0"/>
    <w:rsid w:val="00C77132"/>
    <w:rPr>
      <w:rFonts w:ascii="Arial" w:hAnsi="Arial" w:cs="Arial" w:hint="default"/>
      <w:sz w:val="20"/>
      <w:szCs w:val="20"/>
    </w:rPr>
  </w:style>
  <w:style w:type="character" w:customStyle="1" w:styleId="WW8Num8z1">
    <w:name w:val="WW8Num8z1"/>
    <w:rsid w:val="00C77132"/>
    <w:rPr>
      <w:rFonts w:ascii="Symbol" w:hAnsi="Symbol" w:cs="Symbol" w:hint="default"/>
    </w:rPr>
  </w:style>
  <w:style w:type="character" w:customStyle="1" w:styleId="WW8Num8z2">
    <w:name w:val="WW8Num8z2"/>
    <w:rsid w:val="00C77132"/>
  </w:style>
  <w:style w:type="character" w:customStyle="1" w:styleId="WW8Num8z3">
    <w:name w:val="WW8Num8z3"/>
    <w:rsid w:val="00C77132"/>
  </w:style>
  <w:style w:type="character" w:customStyle="1" w:styleId="WW8Num8z4">
    <w:name w:val="WW8Num8z4"/>
    <w:rsid w:val="00C77132"/>
  </w:style>
  <w:style w:type="character" w:customStyle="1" w:styleId="WW8Num8z5">
    <w:name w:val="WW8Num8z5"/>
    <w:rsid w:val="00C77132"/>
  </w:style>
  <w:style w:type="character" w:customStyle="1" w:styleId="WW8Num8z6">
    <w:name w:val="WW8Num8z6"/>
    <w:rsid w:val="00C77132"/>
  </w:style>
  <w:style w:type="character" w:customStyle="1" w:styleId="WW8Num8z7">
    <w:name w:val="WW8Num8z7"/>
    <w:rsid w:val="00C77132"/>
  </w:style>
  <w:style w:type="character" w:customStyle="1" w:styleId="WW8Num8z8">
    <w:name w:val="WW8Num8z8"/>
    <w:rsid w:val="00C77132"/>
  </w:style>
  <w:style w:type="character" w:customStyle="1" w:styleId="WW8Num9z0">
    <w:name w:val="WW8Num9z0"/>
    <w:rsid w:val="00C77132"/>
  </w:style>
  <w:style w:type="character" w:customStyle="1" w:styleId="WW8Num9z1">
    <w:name w:val="WW8Num9z1"/>
    <w:rsid w:val="00C77132"/>
  </w:style>
  <w:style w:type="character" w:customStyle="1" w:styleId="WW8Num9z2">
    <w:name w:val="WW8Num9z2"/>
    <w:rsid w:val="00C77132"/>
  </w:style>
  <w:style w:type="character" w:customStyle="1" w:styleId="WW8Num9z3">
    <w:name w:val="WW8Num9z3"/>
    <w:rsid w:val="00C77132"/>
  </w:style>
  <w:style w:type="character" w:customStyle="1" w:styleId="WW8Num9z4">
    <w:name w:val="WW8Num9z4"/>
    <w:rsid w:val="00C77132"/>
  </w:style>
  <w:style w:type="character" w:customStyle="1" w:styleId="WW8Num9z5">
    <w:name w:val="WW8Num9z5"/>
    <w:rsid w:val="00C77132"/>
  </w:style>
  <w:style w:type="character" w:customStyle="1" w:styleId="WW8Num9z6">
    <w:name w:val="WW8Num9z6"/>
    <w:rsid w:val="00C77132"/>
  </w:style>
  <w:style w:type="character" w:customStyle="1" w:styleId="WW8Num9z7">
    <w:name w:val="WW8Num9z7"/>
    <w:rsid w:val="00C77132"/>
  </w:style>
  <w:style w:type="character" w:customStyle="1" w:styleId="WW8Num9z8">
    <w:name w:val="WW8Num9z8"/>
    <w:rsid w:val="00C77132"/>
  </w:style>
  <w:style w:type="character" w:customStyle="1" w:styleId="WW8Num10z0">
    <w:name w:val="WW8Num10z0"/>
    <w:rsid w:val="00C77132"/>
    <w:rPr>
      <w:rFonts w:ascii="Wingdings" w:hAnsi="Wingdings" w:cs="Wingdings" w:hint="default"/>
    </w:rPr>
  </w:style>
  <w:style w:type="character" w:customStyle="1" w:styleId="WW8Num10z1">
    <w:name w:val="WW8Num10z1"/>
    <w:rsid w:val="00C77132"/>
    <w:rPr>
      <w:rFonts w:ascii="Courier New" w:hAnsi="Courier New" w:cs="Courier New" w:hint="default"/>
    </w:rPr>
  </w:style>
  <w:style w:type="character" w:customStyle="1" w:styleId="WW8Num10z3">
    <w:name w:val="WW8Num10z3"/>
    <w:rsid w:val="00C77132"/>
    <w:rPr>
      <w:rFonts w:ascii="Symbol" w:hAnsi="Symbol" w:cs="Symbol" w:hint="default"/>
    </w:rPr>
  </w:style>
  <w:style w:type="character" w:customStyle="1" w:styleId="WW8Num11z0">
    <w:name w:val="WW8Num11z0"/>
    <w:rsid w:val="00C77132"/>
  </w:style>
  <w:style w:type="character" w:customStyle="1" w:styleId="WW8Num11z1">
    <w:name w:val="WW8Num11z1"/>
    <w:rsid w:val="00C77132"/>
    <w:rPr>
      <w:rFonts w:ascii="Symbol" w:hAnsi="Symbol" w:cs="Symbol" w:hint="default"/>
    </w:rPr>
  </w:style>
  <w:style w:type="character" w:customStyle="1" w:styleId="WW8Num12z0">
    <w:name w:val="WW8Num12z0"/>
    <w:rsid w:val="00C77132"/>
  </w:style>
  <w:style w:type="character" w:customStyle="1" w:styleId="WW8Num12z2">
    <w:name w:val="WW8Num12z2"/>
    <w:rsid w:val="00C77132"/>
    <w:rPr>
      <w:rFonts w:ascii="Symbol" w:hAnsi="Symbol" w:cs="Symbol" w:hint="default"/>
    </w:rPr>
  </w:style>
  <w:style w:type="character" w:customStyle="1" w:styleId="WW8Num13z0">
    <w:name w:val="WW8Num13z0"/>
    <w:rsid w:val="00C77132"/>
    <w:rPr>
      <w:rFonts w:ascii="Arial" w:hAnsi="Arial" w:cs="Arial" w:hint="default"/>
      <w:sz w:val="20"/>
      <w:szCs w:val="20"/>
    </w:rPr>
  </w:style>
  <w:style w:type="character" w:customStyle="1" w:styleId="WW8Num13z1">
    <w:name w:val="WW8Num13z1"/>
    <w:rsid w:val="00C77132"/>
  </w:style>
  <w:style w:type="character" w:customStyle="1" w:styleId="WW8Num13z2">
    <w:name w:val="WW8Num13z2"/>
    <w:rsid w:val="00C77132"/>
  </w:style>
  <w:style w:type="character" w:customStyle="1" w:styleId="WW8Num13z3">
    <w:name w:val="WW8Num13z3"/>
    <w:rsid w:val="00C77132"/>
  </w:style>
  <w:style w:type="character" w:customStyle="1" w:styleId="WW8Num13z4">
    <w:name w:val="WW8Num13z4"/>
    <w:rsid w:val="00C77132"/>
  </w:style>
  <w:style w:type="character" w:customStyle="1" w:styleId="WW8Num13z5">
    <w:name w:val="WW8Num13z5"/>
    <w:rsid w:val="00C77132"/>
  </w:style>
  <w:style w:type="character" w:customStyle="1" w:styleId="WW8Num13z6">
    <w:name w:val="WW8Num13z6"/>
    <w:rsid w:val="00C77132"/>
  </w:style>
  <w:style w:type="character" w:customStyle="1" w:styleId="WW8Num13z7">
    <w:name w:val="WW8Num13z7"/>
    <w:rsid w:val="00C77132"/>
  </w:style>
  <w:style w:type="character" w:customStyle="1" w:styleId="WW8Num13z8">
    <w:name w:val="WW8Num13z8"/>
    <w:rsid w:val="00C77132"/>
  </w:style>
  <w:style w:type="character" w:customStyle="1" w:styleId="WW8Num14z0">
    <w:name w:val="WW8Num14z0"/>
    <w:rsid w:val="00C77132"/>
  </w:style>
  <w:style w:type="character" w:customStyle="1" w:styleId="WW8Num15z0">
    <w:name w:val="WW8Num15z0"/>
    <w:rsid w:val="00C77132"/>
    <w:rPr>
      <w:rFonts w:ascii="Arial" w:hAnsi="Arial" w:cs="Arial" w:hint="default"/>
      <w:sz w:val="22"/>
      <w:szCs w:val="20"/>
    </w:rPr>
  </w:style>
  <w:style w:type="character" w:customStyle="1" w:styleId="WW8Num15z1">
    <w:name w:val="WW8Num15z1"/>
    <w:rsid w:val="00C77132"/>
  </w:style>
  <w:style w:type="character" w:customStyle="1" w:styleId="WW8Num15z2">
    <w:name w:val="WW8Num15z2"/>
    <w:rsid w:val="00C77132"/>
  </w:style>
  <w:style w:type="character" w:customStyle="1" w:styleId="WW8Num15z3">
    <w:name w:val="WW8Num15z3"/>
    <w:rsid w:val="00C77132"/>
  </w:style>
  <w:style w:type="character" w:customStyle="1" w:styleId="WW8Num15z4">
    <w:name w:val="WW8Num15z4"/>
    <w:rsid w:val="00C77132"/>
  </w:style>
  <w:style w:type="character" w:customStyle="1" w:styleId="WW8Num15z5">
    <w:name w:val="WW8Num15z5"/>
    <w:rsid w:val="00C77132"/>
  </w:style>
  <w:style w:type="character" w:customStyle="1" w:styleId="WW8Num15z6">
    <w:name w:val="WW8Num15z6"/>
    <w:rsid w:val="00C77132"/>
  </w:style>
  <w:style w:type="character" w:customStyle="1" w:styleId="WW8Num15z7">
    <w:name w:val="WW8Num15z7"/>
    <w:rsid w:val="00C77132"/>
  </w:style>
  <w:style w:type="character" w:customStyle="1" w:styleId="WW8Num15z8">
    <w:name w:val="WW8Num15z8"/>
    <w:rsid w:val="00C77132"/>
  </w:style>
  <w:style w:type="character" w:customStyle="1" w:styleId="WW8Num16z0">
    <w:name w:val="WW8Num16z0"/>
    <w:rsid w:val="00C77132"/>
    <w:rPr>
      <w:rFonts w:ascii="Arial" w:hAnsi="Arial" w:cs="Arial" w:hint="default"/>
      <w:sz w:val="20"/>
      <w:szCs w:val="20"/>
    </w:rPr>
  </w:style>
  <w:style w:type="character" w:customStyle="1" w:styleId="WW8Num16z1">
    <w:name w:val="WW8Num16z1"/>
    <w:rsid w:val="00C77132"/>
  </w:style>
  <w:style w:type="character" w:customStyle="1" w:styleId="WW8Num16z2">
    <w:name w:val="WW8Num16z2"/>
    <w:rsid w:val="00C77132"/>
    <w:rPr>
      <w:sz w:val="22"/>
    </w:rPr>
  </w:style>
  <w:style w:type="character" w:customStyle="1" w:styleId="WW8Num16z3">
    <w:name w:val="WW8Num16z3"/>
    <w:rsid w:val="00C77132"/>
  </w:style>
  <w:style w:type="character" w:customStyle="1" w:styleId="WW8Num16z4">
    <w:name w:val="WW8Num16z4"/>
    <w:rsid w:val="00C77132"/>
  </w:style>
  <w:style w:type="character" w:customStyle="1" w:styleId="WW8Num16z5">
    <w:name w:val="WW8Num16z5"/>
    <w:rsid w:val="00C77132"/>
  </w:style>
  <w:style w:type="character" w:customStyle="1" w:styleId="WW8Num16z6">
    <w:name w:val="WW8Num16z6"/>
    <w:rsid w:val="00C77132"/>
  </w:style>
  <w:style w:type="character" w:customStyle="1" w:styleId="WW8Num16z7">
    <w:name w:val="WW8Num16z7"/>
    <w:rsid w:val="00C77132"/>
  </w:style>
  <w:style w:type="character" w:customStyle="1" w:styleId="WW8Num16z8">
    <w:name w:val="WW8Num16z8"/>
    <w:rsid w:val="00C77132"/>
  </w:style>
  <w:style w:type="character" w:customStyle="1" w:styleId="WW8Num17z0">
    <w:name w:val="WW8Num17z0"/>
    <w:rsid w:val="00C77132"/>
  </w:style>
  <w:style w:type="character" w:customStyle="1" w:styleId="WW8Num17z1">
    <w:name w:val="WW8Num17z1"/>
    <w:rsid w:val="00C77132"/>
  </w:style>
  <w:style w:type="character" w:customStyle="1" w:styleId="WW8Num17z2">
    <w:name w:val="WW8Num17z2"/>
    <w:rsid w:val="00C77132"/>
  </w:style>
  <w:style w:type="character" w:customStyle="1" w:styleId="WW8Num17z3">
    <w:name w:val="WW8Num17z3"/>
    <w:rsid w:val="00C77132"/>
  </w:style>
  <w:style w:type="character" w:customStyle="1" w:styleId="WW8Num17z4">
    <w:name w:val="WW8Num17z4"/>
    <w:rsid w:val="00C77132"/>
  </w:style>
  <w:style w:type="character" w:customStyle="1" w:styleId="WW8Num17z5">
    <w:name w:val="WW8Num17z5"/>
    <w:rsid w:val="00C77132"/>
  </w:style>
  <w:style w:type="character" w:customStyle="1" w:styleId="WW8Num17z6">
    <w:name w:val="WW8Num17z6"/>
    <w:rsid w:val="00C77132"/>
  </w:style>
  <w:style w:type="character" w:customStyle="1" w:styleId="WW8Num17z7">
    <w:name w:val="WW8Num17z7"/>
    <w:rsid w:val="00C77132"/>
  </w:style>
  <w:style w:type="character" w:customStyle="1" w:styleId="WW8Num17z8">
    <w:name w:val="WW8Num17z8"/>
    <w:rsid w:val="00C77132"/>
  </w:style>
  <w:style w:type="character" w:customStyle="1" w:styleId="WW8Num18z0">
    <w:name w:val="WW8Num18z0"/>
    <w:rsid w:val="00C77132"/>
    <w:rPr>
      <w:rFonts w:ascii="Arial" w:hAnsi="Arial" w:cs="Arial" w:hint="default"/>
      <w:sz w:val="20"/>
    </w:rPr>
  </w:style>
  <w:style w:type="character" w:customStyle="1" w:styleId="WW8Num18z1">
    <w:name w:val="WW8Num18z1"/>
    <w:rsid w:val="00C77132"/>
  </w:style>
  <w:style w:type="character" w:customStyle="1" w:styleId="WW8Num18z2">
    <w:name w:val="WW8Num18z2"/>
    <w:rsid w:val="00C77132"/>
  </w:style>
  <w:style w:type="character" w:customStyle="1" w:styleId="WW8Num18z3">
    <w:name w:val="WW8Num18z3"/>
    <w:rsid w:val="00C77132"/>
  </w:style>
  <w:style w:type="character" w:customStyle="1" w:styleId="WW8Num18z4">
    <w:name w:val="WW8Num18z4"/>
    <w:rsid w:val="00C77132"/>
  </w:style>
  <w:style w:type="character" w:customStyle="1" w:styleId="WW8Num18z5">
    <w:name w:val="WW8Num18z5"/>
    <w:rsid w:val="00C77132"/>
  </w:style>
  <w:style w:type="character" w:customStyle="1" w:styleId="WW8Num18z6">
    <w:name w:val="WW8Num18z6"/>
    <w:rsid w:val="00C77132"/>
  </w:style>
  <w:style w:type="character" w:customStyle="1" w:styleId="WW8Num18z7">
    <w:name w:val="WW8Num18z7"/>
    <w:rsid w:val="00C77132"/>
  </w:style>
  <w:style w:type="character" w:customStyle="1" w:styleId="WW8Num18z8">
    <w:name w:val="WW8Num18z8"/>
    <w:rsid w:val="00C77132"/>
  </w:style>
  <w:style w:type="character" w:customStyle="1" w:styleId="WW8Num19z0">
    <w:name w:val="WW8Num19z0"/>
    <w:rsid w:val="00C77132"/>
  </w:style>
  <w:style w:type="character" w:customStyle="1" w:styleId="WW8Num19z1">
    <w:name w:val="WW8Num19z1"/>
    <w:rsid w:val="00C77132"/>
  </w:style>
  <w:style w:type="character" w:customStyle="1" w:styleId="WW8Num19z2">
    <w:name w:val="WW8Num19z2"/>
    <w:rsid w:val="00C77132"/>
  </w:style>
  <w:style w:type="character" w:customStyle="1" w:styleId="WW8Num19z3">
    <w:name w:val="WW8Num19z3"/>
    <w:rsid w:val="00C77132"/>
  </w:style>
  <w:style w:type="character" w:customStyle="1" w:styleId="WW8Num19z4">
    <w:name w:val="WW8Num19z4"/>
    <w:rsid w:val="00C77132"/>
  </w:style>
  <w:style w:type="character" w:customStyle="1" w:styleId="WW8Num19z5">
    <w:name w:val="WW8Num19z5"/>
    <w:rsid w:val="00C77132"/>
  </w:style>
  <w:style w:type="character" w:customStyle="1" w:styleId="WW8Num19z6">
    <w:name w:val="WW8Num19z6"/>
    <w:rsid w:val="00C77132"/>
  </w:style>
  <w:style w:type="character" w:customStyle="1" w:styleId="WW8Num19z7">
    <w:name w:val="WW8Num19z7"/>
    <w:rsid w:val="00C77132"/>
  </w:style>
  <w:style w:type="character" w:customStyle="1" w:styleId="WW8Num19z8">
    <w:name w:val="WW8Num19z8"/>
    <w:rsid w:val="00C77132"/>
  </w:style>
  <w:style w:type="character" w:customStyle="1" w:styleId="WW8Num20z0">
    <w:name w:val="WW8Num20z0"/>
    <w:rsid w:val="00C77132"/>
  </w:style>
  <w:style w:type="character" w:customStyle="1" w:styleId="WW8Num20z1">
    <w:name w:val="WW8Num20z1"/>
    <w:rsid w:val="00C77132"/>
    <w:rPr>
      <w:rFonts w:ascii="Symbol" w:hAnsi="Symbol" w:cs="Symbol" w:hint="default"/>
    </w:rPr>
  </w:style>
  <w:style w:type="character" w:customStyle="1" w:styleId="WW8Num21z0">
    <w:name w:val="WW8Num21z0"/>
    <w:rsid w:val="00C77132"/>
  </w:style>
  <w:style w:type="character" w:customStyle="1" w:styleId="WW8Num21z1">
    <w:name w:val="WW8Num21z1"/>
    <w:rsid w:val="00C77132"/>
  </w:style>
  <w:style w:type="character" w:customStyle="1" w:styleId="WW8Num21z2">
    <w:name w:val="WW8Num21z2"/>
    <w:rsid w:val="00C77132"/>
  </w:style>
  <w:style w:type="character" w:customStyle="1" w:styleId="WW8Num21z3">
    <w:name w:val="WW8Num21z3"/>
    <w:rsid w:val="00C77132"/>
  </w:style>
  <w:style w:type="character" w:customStyle="1" w:styleId="WW8Num21z4">
    <w:name w:val="WW8Num21z4"/>
    <w:rsid w:val="00C77132"/>
  </w:style>
  <w:style w:type="character" w:customStyle="1" w:styleId="WW8Num21z5">
    <w:name w:val="WW8Num21z5"/>
    <w:rsid w:val="00C77132"/>
  </w:style>
  <w:style w:type="character" w:customStyle="1" w:styleId="WW8Num21z6">
    <w:name w:val="WW8Num21z6"/>
    <w:rsid w:val="00C77132"/>
  </w:style>
  <w:style w:type="character" w:customStyle="1" w:styleId="WW8Num21z7">
    <w:name w:val="WW8Num21z7"/>
    <w:rsid w:val="00C77132"/>
  </w:style>
  <w:style w:type="character" w:customStyle="1" w:styleId="WW8Num21z8">
    <w:name w:val="WW8Num21z8"/>
    <w:rsid w:val="00C77132"/>
  </w:style>
  <w:style w:type="character" w:customStyle="1" w:styleId="WW8Num22z0">
    <w:name w:val="WW8Num22z0"/>
    <w:rsid w:val="00C77132"/>
  </w:style>
  <w:style w:type="character" w:customStyle="1" w:styleId="WW8Num23z0">
    <w:name w:val="WW8Num23z0"/>
    <w:rsid w:val="00C77132"/>
    <w:rPr>
      <w:rFonts w:ascii="Arial" w:eastAsia="Calibri" w:hAnsi="Arial" w:cs="Arial" w:hint="default"/>
    </w:rPr>
  </w:style>
  <w:style w:type="character" w:customStyle="1" w:styleId="WW8Num23z1">
    <w:name w:val="WW8Num23z1"/>
    <w:rsid w:val="00C77132"/>
    <w:rPr>
      <w:rFonts w:ascii="Arial" w:hAnsi="Arial" w:cs="Arial" w:hint="default"/>
      <w:sz w:val="20"/>
      <w:szCs w:val="20"/>
    </w:rPr>
  </w:style>
  <w:style w:type="character" w:customStyle="1" w:styleId="WW8Num23z2">
    <w:name w:val="WW8Num23z2"/>
    <w:rsid w:val="00C77132"/>
  </w:style>
  <w:style w:type="character" w:customStyle="1" w:styleId="WW8Num23z3">
    <w:name w:val="WW8Num23z3"/>
    <w:rsid w:val="00C77132"/>
    <w:rPr>
      <w:rFonts w:ascii="Arial" w:hAnsi="Arial" w:cs="Arial" w:hint="default"/>
      <w:sz w:val="20"/>
      <w:szCs w:val="20"/>
    </w:rPr>
  </w:style>
  <w:style w:type="character" w:customStyle="1" w:styleId="WW8Num23z4">
    <w:name w:val="WW8Num23z4"/>
    <w:rsid w:val="00C77132"/>
  </w:style>
  <w:style w:type="character" w:customStyle="1" w:styleId="WW8Num23z5">
    <w:name w:val="WW8Num23z5"/>
    <w:rsid w:val="00C77132"/>
  </w:style>
  <w:style w:type="character" w:customStyle="1" w:styleId="WW8Num23z6">
    <w:name w:val="WW8Num23z6"/>
    <w:rsid w:val="00C77132"/>
  </w:style>
  <w:style w:type="character" w:customStyle="1" w:styleId="WW8Num23z7">
    <w:name w:val="WW8Num23z7"/>
    <w:rsid w:val="00C77132"/>
  </w:style>
  <w:style w:type="character" w:customStyle="1" w:styleId="WW8Num23z8">
    <w:name w:val="WW8Num23z8"/>
    <w:rsid w:val="00C77132"/>
  </w:style>
  <w:style w:type="character" w:customStyle="1" w:styleId="WW8Num24z0">
    <w:name w:val="WW8Num24z0"/>
    <w:rsid w:val="00C77132"/>
  </w:style>
  <w:style w:type="character" w:customStyle="1" w:styleId="WW8Num24z1">
    <w:name w:val="WW8Num24z1"/>
    <w:rsid w:val="00C77132"/>
  </w:style>
  <w:style w:type="character" w:customStyle="1" w:styleId="WW8Num24z2">
    <w:name w:val="WW8Num24z2"/>
    <w:rsid w:val="00C77132"/>
  </w:style>
  <w:style w:type="character" w:customStyle="1" w:styleId="WW8Num24z3">
    <w:name w:val="WW8Num24z3"/>
    <w:rsid w:val="00C77132"/>
  </w:style>
  <w:style w:type="character" w:customStyle="1" w:styleId="WW8Num24z4">
    <w:name w:val="WW8Num24z4"/>
    <w:rsid w:val="00C77132"/>
  </w:style>
  <w:style w:type="character" w:customStyle="1" w:styleId="WW8Num24z5">
    <w:name w:val="WW8Num24z5"/>
    <w:rsid w:val="00C77132"/>
  </w:style>
  <w:style w:type="character" w:customStyle="1" w:styleId="WW8Num24z6">
    <w:name w:val="WW8Num24z6"/>
    <w:rsid w:val="00C77132"/>
  </w:style>
  <w:style w:type="character" w:customStyle="1" w:styleId="WW8Num24z7">
    <w:name w:val="WW8Num24z7"/>
    <w:rsid w:val="00C77132"/>
  </w:style>
  <w:style w:type="character" w:customStyle="1" w:styleId="WW8Num24z8">
    <w:name w:val="WW8Num24z8"/>
    <w:rsid w:val="00C77132"/>
  </w:style>
  <w:style w:type="character" w:customStyle="1" w:styleId="WW8Num25z0">
    <w:name w:val="WW8Num25z0"/>
    <w:rsid w:val="00C77132"/>
    <w:rPr>
      <w:rFonts w:ascii="Arial" w:hAnsi="Arial" w:cs="Arial" w:hint="default"/>
      <w:sz w:val="20"/>
      <w:szCs w:val="20"/>
    </w:rPr>
  </w:style>
  <w:style w:type="character" w:customStyle="1" w:styleId="WW8Num26z0">
    <w:name w:val="WW8Num26z0"/>
    <w:rsid w:val="00C77132"/>
  </w:style>
  <w:style w:type="character" w:customStyle="1" w:styleId="WW8Num26z1">
    <w:name w:val="WW8Num26z1"/>
    <w:rsid w:val="00C77132"/>
  </w:style>
  <w:style w:type="character" w:customStyle="1" w:styleId="WW8Num26z2">
    <w:name w:val="WW8Num26z2"/>
    <w:rsid w:val="00C77132"/>
  </w:style>
  <w:style w:type="character" w:customStyle="1" w:styleId="WW8Num26z3">
    <w:name w:val="WW8Num26z3"/>
    <w:rsid w:val="00C77132"/>
  </w:style>
  <w:style w:type="character" w:customStyle="1" w:styleId="WW8Num26z4">
    <w:name w:val="WW8Num26z4"/>
    <w:rsid w:val="00C77132"/>
  </w:style>
  <w:style w:type="character" w:customStyle="1" w:styleId="WW8Num26z5">
    <w:name w:val="WW8Num26z5"/>
    <w:rsid w:val="00C77132"/>
  </w:style>
  <w:style w:type="character" w:customStyle="1" w:styleId="WW8Num26z6">
    <w:name w:val="WW8Num26z6"/>
    <w:rsid w:val="00C77132"/>
  </w:style>
  <w:style w:type="character" w:customStyle="1" w:styleId="WW8Num26z7">
    <w:name w:val="WW8Num26z7"/>
    <w:rsid w:val="00C77132"/>
  </w:style>
  <w:style w:type="character" w:customStyle="1" w:styleId="WW8Num26z8">
    <w:name w:val="WW8Num26z8"/>
    <w:rsid w:val="00C77132"/>
  </w:style>
  <w:style w:type="character" w:customStyle="1" w:styleId="WW8Num27z0">
    <w:name w:val="WW8Num27z0"/>
    <w:rsid w:val="00C77132"/>
    <w:rPr>
      <w:rFonts w:ascii="Arial" w:hAnsi="Arial" w:cs="Arial" w:hint="default"/>
      <w:sz w:val="20"/>
      <w:szCs w:val="20"/>
    </w:rPr>
  </w:style>
  <w:style w:type="character" w:customStyle="1" w:styleId="WW8Num27z1">
    <w:name w:val="WW8Num27z1"/>
    <w:rsid w:val="00C77132"/>
  </w:style>
  <w:style w:type="character" w:customStyle="1" w:styleId="WW8Num27z2">
    <w:name w:val="WW8Num27z2"/>
    <w:rsid w:val="00C77132"/>
  </w:style>
  <w:style w:type="character" w:customStyle="1" w:styleId="WW8Num27z3">
    <w:name w:val="WW8Num27z3"/>
    <w:rsid w:val="00C77132"/>
  </w:style>
  <w:style w:type="character" w:customStyle="1" w:styleId="WW8Num27z4">
    <w:name w:val="WW8Num27z4"/>
    <w:rsid w:val="00C77132"/>
  </w:style>
  <w:style w:type="character" w:customStyle="1" w:styleId="WW8Num27z5">
    <w:name w:val="WW8Num27z5"/>
    <w:rsid w:val="00C77132"/>
  </w:style>
  <w:style w:type="character" w:customStyle="1" w:styleId="WW8Num27z6">
    <w:name w:val="WW8Num27z6"/>
    <w:rsid w:val="00C77132"/>
  </w:style>
  <w:style w:type="character" w:customStyle="1" w:styleId="WW8Num27z7">
    <w:name w:val="WW8Num27z7"/>
    <w:rsid w:val="00C77132"/>
  </w:style>
  <w:style w:type="character" w:customStyle="1" w:styleId="WW8Num27z8">
    <w:name w:val="WW8Num27z8"/>
    <w:rsid w:val="00C77132"/>
  </w:style>
  <w:style w:type="character" w:customStyle="1" w:styleId="WW8Num28z0">
    <w:name w:val="WW8Num28z0"/>
    <w:rsid w:val="00C77132"/>
    <w:rPr>
      <w:rFonts w:ascii="Arial" w:hAnsi="Arial" w:cs="Arial" w:hint="default"/>
      <w:sz w:val="20"/>
      <w:szCs w:val="20"/>
    </w:rPr>
  </w:style>
  <w:style w:type="character" w:customStyle="1" w:styleId="WW8Num28z1">
    <w:name w:val="WW8Num28z1"/>
    <w:rsid w:val="00C77132"/>
  </w:style>
  <w:style w:type="character" w:customStyle="1" w:styleId="WW8Num28z2">
    <w:name w:val="WW8Num28z2"/>
    <w:rsid w:val="00C77132"/>
  </w:style>
  <w:style w:type="character" w:customStyle="1" w:styleId="WW8Num28z3">
    <w:name w:val="WW8Num28z3"/>
    <w:rsid w:val="00C77132"/>
  </w:style>
  <w:style w:type="character" w:customStyle="1" w:styleId="WW8Num28z4">
    <w:name w:val="WW8Num28z4"/>
    <w:rsid w:val="00C77132"/>
  </w:style>
  <w:style w:type="character" w:customStyle="1" w:styleId="WW8Num28z5">
    <w:name w:val="WW8Num28z5"/>
    <w:rsid w:val="00C77132"/>
  </w:style>
  <w:style w:type="character" w:customStyle="1" w:styleId="WW8Num28z6">
    <w:name w:val="WW8Num28z6"/>
    <w:rsid w:val="00C77132"/>
  </w:style>
  <w:style w:type="character" w:customStyle="1" w:styleId="WW8Num28z7">
    <w:name w:val="WW8Num28z7"/>
    <w:rsid w:val="00C77132"/>
  </w:style>
  <w:style w:type="character" w:customStyle="1" w:styleId="WW8Num28z8">
    <w:name w:val="WW8Num28z8"/>
    <w:rsid w:val="00C77132"/>
  </w:style>
  <w:style w:type="character" w:customStyle="1" w:styleId="WW8Num29z0">
    <w:name w:val="WW8Num29z0"/>
    <w:rsid w:val="00C77132"/>
    <w:rPr>
      <w:rFonts w:ascii="Arial" w:hAnsi="Arial" w:cs="Arial" w:hint="default"/>
      <w:sz w:val="20"/>
      <w:szCs w:val="20"/>
    </w:rPr>
  </w:style>
  <w:style w:type="character" w:customStyle="1" w:styleId="WW8Num29z1">
    <w:name w:val="WW8Num29z1"/>
    <w:rsid w:val="00C77132"/>
  </w:style>
  <w:style w:type="character" w:customStyle="1" w:styleId="WW8Num29z2">
    <w:name w:val="WW8Num29z2"/>
    <w:rsid w:val="00C77132"/>
  </w:style>
  <w:style w:type="character" w:customStyle="1" w:styleId="WW8Num29z3">
    <w:name w:val="WW8Num29z3"/>
    <w:rsid w:val="00C77132"/>
  </w:style>
  <w:style w:type="character" w:customStyle="1" w:styleId="WW8Num29z4">
    <w:name w:val="WW8Num29z4"/>
    <w:rsid w:val="00C77132"/>
  </w:style>
  <w:style w:type="character" w:customStyle="1" w:styleId="WW8Num29z5">
    <w:name w:val="WW8Num29z5"/>
    <w:rsid w:val="00C77132"/>
  </w:style>
  <w:style w:type="character" w:customStyle="1" w:styleId="WW8Num29z6">
    <w:name w:val="WW8Num29z6"/>
    <w:rsid w:val="00C77132"/>
  </w:style>
  <w:style w:type="character" w:customStyle="1" w:styleId="WW8Num29z7">
    <w:name w:val="WW8Num29z7"/>
    <w:rsid w:val="00C77132"/>
  </w:style>
  <w:style w:type="character" w:customStyle="1" w:styleId="WW8Num29z8">
    <w:name w:val="WW8Num29z8"/>
    <w:rsid w:val="00C77132"/>
  </w:style>
  <w:style w:type="character" w:customStyle="1" w:styleId="WW8Num30z0">
    <w:name w:val="WW8Num30z0"/>
    <w:rsid w:val="00C77132"/>
    <w:rPr>
      <w:rFonts w:ascii="Arial" w:hAnsi="Arial" w:cs="Arial" w:hint="default"/>
      <w:sz w:val="20"/>
      <w:szCs w:val="20"/>
    </w:rPr>
  </w:style>
  <w:style w:type="character" w:customStyle="1" w:styleId="WW8Num30z1">
    <w:name w:val="WW8Num30z1"/>
    <w:rsid w:val="00C77132"/>
    <w:rPr>
      <w:rFonts w:ascii="Arial" w:hAnsi="Arial" w:cs="Arial" w:hint="default"/>
      <w:sz w:val="20"/>
      <w:szCs w:val="20"/>
    </w:rPr>
  </w:style>
  <w:style w:type="character" w:customStyle="1" w:styleId="WW8Num30z2">
    <w:name w:val="WW8Num30z2"/>
    <w:rsid w:val="00C77132"/>
  </w:style>
  <w:style w:type="character" w:customStyle="1" w:styleId="WW8Num30z3">
    <w:name w:val="WW8Num30z3"/>
    <w:rsid w:val="00C77132"/>
  </w:style>
  <w:style w:type="character" w:customStyle="1" w:styleId="WW8Num30z4">
    <w:name w:val="WW8Num30z4"/>
    <w:rsid w:val="00C77132"/>
  </w:style>
  <w:style w:type="character" w:customStyle="1" w:styleId="WW8Num30z5">
    <w:name w:val="WW8Num30z5"/>
    <w:rsid w:val="00C77132"/>
  </w:style>
  <w:style w:type="character" w:customStyle="1" w:styleId="WW8Num30z6">
    <w:name w:val="WW8Num30z6"/>
    <w:rsid w:val="00C77132"/>
  </w:style>
  <w:style w:type="character" w:customStyle="1" w:styleId="WW8Num30z7">
    <w:name w:val="WW8Num30z7"/>
    <w:rsid w:val="00C77132"/>
  </w:style>
  <w:style w:type="character" w:customStyle="1" w:styleId="WW8Num30z8">
    <w:name w:val="WW8Num30z8"/>
    <w:rsid w:val="00C77132"/>
  </w:style>
  <w:style w:type="character" w:customStyle="1" w:styleId="WW8Num31z0">
    <w:name w:val="WW8Num31z0"/>
    <w:rsid w:val="00C77132"/>
    <w:rPr>
      <w:rFonts w:ascii="Arial" w:hAnsi="Arial" w:cs="Arial" w:hint="default"/>
      <w:sz w:val="20"/>
      <w:szCs w:val="20"/>
    </w:rPr>
  </w:style>
  <w:style w:type="character" w:customStyle="1" w:styleId="WW8Num31z1">
    <w:name w:val="WW8Num31z1"/>
    <w:rsid w:val="00C77132"/>
  </w:style>
  <w:style w:type="character" w:customStyle="1" w:styleId="WW8Num31z2">
    <w:name w:val="WW8Num31z2"/>
    <w:rsid w:val="00C77132"/>
  </w:style>
  <w:style w:type="character" w:customStyle="1" w:styleId="WW8Num31z3">
    <w:name w:val="WW8Num31z3"/>
    <w:rsid w:val="00C77132"/>
  </w:style>
  <w:style w:type="character" w:customStyle="1" w:styleId="WW8Num31z4">
    <w:name w:val="WW8Num31z4"/>
    <w:rsid w:val="00C77132"/>
  </w:style>
  <w:style w:type="character" w:customStyle="1" w:styleId="WW8Num31z5">
    <w:name w:val="WW8Num31z5"/>
    <w:rsid w:val="00C77132"/>
  </w:style>
  <w:style w:type="character" w:customStyle="1" w:styleId="WW8Num31z6">
    <w:name w:val="WW8Num31z6"/>
    <w:rsid w:val="00C77132"/>
  </w:style>
  <w:style w:type="character" w:customStyle="1" w:styleId="WW8Num31z7">
    <w:name w:val="WW8Num31z7"/>
    <w:rsid w:val="00C77132"/>
  </w:style>
  <w:style w:type="character" w:customStyle="1" w:styleId="WW8Num31z8">
    <w:name w:val="WW8Num31z8"/>
    <w:rsid w:val="00C77132"/>
  </w:style>
  <w:style w:type="character" w:customStyle="1" w:styleId="WW8Num32z0">
    <w:name w:val="WW8Num32z0"/>
    <w:rsid w:val="00C77132"/>
  </w:style>
  <w:style w:type="character" w:customStyle="1" w:styleId="WW8Num33z0">
    <w:name w:val="WW8Num33z0"/>
    <w:rsid w:val="00C77132"/>
    <w:rPr>
      <w:rFonts w:ascii="Symbol" w:hAnsi="Symbol" w:cs="Symbol" w:hint="default"/>
    </w:rPr>
  </w:style>
  <w:style w:type="character" w:customStyle="1" w:styleId="WW8Num33z1">
    <w:name w:val="WW8Num33z1"/>
    <w:rsid w:val="00C77132"/>
  </w:style>
  <w:style w:type="character" w:customStyle="1" w:styleId="WW8Num34z0">
    <w:name w:val="WW8Num34z0"/>
    <w:rsid w:val="00C77132"/>
  </w:style>
  <w:style w:type="character" w:customStyle="1" w:styleId="WW8Num34z1">
    <w:name w:val="WW8Num34z1"/>
    <w:rsid w:val="00C77132"/>
  </w:style>
  <w:style w:type="character" w:customStyle="1" w:styleId="WW8Num34z2">
    <w:name w:val="WW8Num34z2"/>
    <w:rsid w:val="00C77132"/>
  </w:style>
  <w:style w:type="character" w:customStyle="1" w:styleId="WW8Num34z3">
    <w:name w:val="WW8Num34z3"/>
    <w:rsid w:val="00C77132"/>
  </w:style>
  <w:style w:type="character" w:customStyle="1" w:styleId="WW8Num34z4">
    <w:name w:val="WW8Num34z4"/>
    <w:rsid w:val="00C77132"/>
  </w:style>
  <w:style w:type="character" w:customStyle="1" w:styleId="WW8Num34z5">
    <w:name w:val="WW8Num34z5"/>
    <w:rsid w:val="00C77132"/>
  </w:style>
  <w:style w:type="character" w:customStyle="1" w:styleId="WW8Num34z6">
    <w:name w:val="WW8Num34z6"/>
    <w:rsid w:val="00C77132"/>
  </w:style>
  <w:style w:type="character" w:customStyle="1" w:styleId="WW8Num34z7">
    <w:name w:val="WW8Num34z7"/>
    <w:rsid w:val="00C77132"/>
  </w:style>
  <w:style w:type="character" w:customStyle="1" w:styleId="WW8Num34z8">
    <w:name w:val="WW8Num34z8"/>
    <w:rsid w:val="00C77132"/>
  </w:style>
  <w:style w:type="character" w:customStyle="1" w:styleId="WW8Num35z0">
    <w:name w:val="WW8Num35z0"/>
    <w:rsid w:val="00C77132"/>
    <w:rPr>
      <w:rFonts w:ascii="Arial" w:hAnsi="Arial" w:cs="Arial" w:hint="default"/>
      <w:sz w:val="20"/>
      <w:szCs w:val="20"/>
    </w:rPr>
  </w:style>
  <w:style w:type="character" w:customStyle="1" w:styleId="WW8Num35z1">
    <w:name w:val="WW8Num35z1"/>
    <w:rsid w:val="00C77132"/>
  </w:style>
  <w:style w:type="character" w:customStyle="1" w:styleId="WW8Num35z2">
    <w:name w:val="WW8Num35z2"/>
    <w:rsid w:val="00C77132"/>
  </w:style>
  <w:style w:type="character" w:customStyle="1" w:styleId="WW8Num35z3">
    <w:name w:val="WW8Num35z3"/>
    <w:rsid w:val="00C77132"/>
  </w:style>
  <w:style w:type="character" w:customStyle="1" w:styleId="WW8Num35z4">
    <w:name w:val="WW8Num35z4"/>
    <w:rsid w:val="00C77132"/>
  </w:style>
  <w:style w:type="character" w:customStyle="1" w:styleId="WW8Num35z5">
    <w:name w:val="WW8Num35z5"/>
    <w:rsid w:val="00C77132"/>
  </w:style>
  <w:style w:type="character" w:customStyle="1" w:styleId="WW8Num35z6">
    <w:name w:val="WW8Num35z6"/>
    <w:rsid w:val="00C77132"/>
  </w:style>
  <w:style w:type="character" w:customStyle="1" w:styleId="WW8Num35z7">
    <w:name w:val="WW8Num35z7"/>
    <w:rsid w:val="00C77132"/>
  </w:style>
  <w:style w:type="character" w:customStyle="1" w:styleId="WW8Num35z8">
    <w:name w:val="WW8Num35z8"/>
    <w:rsid w:val="00C77132"/>
  </w:style>
  <w:style w:type="character" w:customStyle="1" w:styleId="WW8Num36z0">
    <w:name w:val="WW8Num36z0"/>
    <w:rsid w:val="00C77132"/>
    <w:rPr>
      <w:rFonts w:ascii="Symbol" w:hAnsi="Symbol" w:cs="Symbol" w:hint="default"/>
    </w:rPr>
  </w:style>
  <w:style w:type="character" w:customStyle="1" w:styleId="WW8Num36z1">
    <w:name w:val="WW8Num36z1"/>
    <w:rsid w:val="00C77132"/>
  </w:style>
  <w:style w:type="character" w:customStyle="1" w:styleId="WW8Num37z0">
    <w:name w:val="WW8Num37z0"/>
    <w:rsid w:val="00C77132"/>
    <w:rPr>
      <w:rFonts w:ascii="Arial" w:hAnsi="Arial" w:cs="Arial" w:hint="default"/>
      <w:sz w:val="20"/>
      <w:szCs w:val="20"/>
    </w:rPr>
  </w:style>
  <w:style w:type="character" w:customStyle="1" w:styleId="WW8Num37z1">
    <w:name w:val="WW8Num37z1"/>
    <w:rsid w:val="00C77132"/>
  </w:style>
  <w:style w:type="character" w:customStyle="1" w:styleId="WW8Num37z2">
    <w:name w:val="WW8Num37z2"/>
    <w:rsid w:val="00C77132"/>
  </w:style>
  <w:style w:type="character" w:customStyle="1" w:styleId="WW8Num37z3">
    <w:name w:val="WW8Num37z3"/>
    <w:rsid w:val="00C77132"/>
  </w:style>
  <w:style w:type="character" w:customStyle="1" w:styleId="WW8Num37z4">
    <w:name w:val="WW8Num37z4"/>
    <w:rsid w:val="00C77132"/>
  </w:style>
  <w:style w:type="character" w:customStyle="1" w:styleId="WW8Num37z5">
    <w:name w:val="WW8Num37z5"/>
    <w:rsid w:val="00C77132"/>
  </w:style>
  <w:style w:type="character" w:customStyle="1" w:styleId="WW8Num37z6">
    <w:name w:val="WW8Num37z6"/>
    <w:rsid w:val="00C77132"/>
  </w:style>
  <w:style w:type="character" w:customStyle="1" w:styleId="WW8Num37z7">
    <w:name w:val="WW8Num37z7"/>
    <w:rsid w:val="00C77132"/>
  </w:style>
  <w:style w:type="character" w:customStyle="1" w:styleId="WW8Num37z8">
    <w:name w:val="WW8Num37z8"/>
    <w:rsid w:val="00C77132"/>
  </w:style>
  <w:style w:type="character" w:customStyle="1" w:styleId="WW8Num38z0">
    <w:name w:val="WW8Num38z0"/>
    <w:rsid w:val="00C77132"/>
    <w:rPr>
      <w:rFonts w:ascii="Arial" w:hAnsi="Arial" w:cs="Arial" w:hint="default"/>
      <w:sz w:val="20"/>
      <w:szCs w:val="20"/>
    </w:rPr>
  </w:style>
  <w:style w:type="character" w:customStyle="1" w:styleId="WW8Num38z1">
    <w:name w:val="WW8Num38z1"/>
    <w:rsid w:val="00C77132"/>
    <w:rPr>
      <w:rFonts w:ascii="Arial" w:hAnsi="Arial" w:cs="Arial" w:hint="default"/>
      <w:sz w:val="20"/>
      <w:szCs w:val="20"/>
    </w:rPr>
  </w:style>
  <w:style w:type="character" w:customStyle="1" w:styleId="WW8Num38z2">
    <w:name w:val="WW8Num38z2"/>
    <w:rsid w:val="00C77132"/>
  </w:style>
  <w:style w:type="character" w:customStyle="1" w:styleId="WW8Num38z3">
    <w:name w:val="WW8Num38z3"/>
    <w:rsid w:val="00C77132"/>
  </w:style>
  <w:style w:type="character" w:customStyle="1" w:styleId="WW8Num38z4">
    <w:name w:val="WW8Num38z4"/>
    <w:rsid w:val="00C77132"/>
  </w:style>
  <w:style w:type="character" w:customStyle="1" w:styleId="WW8Num38z5">
    <w:name w:val="WW8Num38z5"/>
    <w:rsid w:val="00C77132"/>
  </w:style>
  <w:style w:type="character" w:customStyle="1" w:styleId="WW8Num38z6">
    <w:name w:val="WW8Num38z6"/>
    <w:rsid w:val="00C77132"/>
  </w:style>
  <w:style w:type="character" w:customStyle="1" w:styleId="WW8Num38z7">
    <w:name w:val="WW8Num38z7"/>
    <w:rsid w:val="00C77132"/>
  </w:style>
  <w:style w:type="character" w:customStyle="1" w:styleId="WW8Num38z8">
    <w:name w:val="WW8Num38z8"/>
    <w:rsid w:val="00C77132"/>
  </w:style>
  <w:style w:type="character" w:customStyle="1" w:styleId="WW8Num39z0">
    <w:name w:val="WW8Num39z0"/>
    <w:rsid w:val="00C77132"/>
    <w:rPr>
      <w:rFonts w:ascii="Arial" w:hAnsi="Arial" w:cs="Arial" w:hint="default"/>
      <w:sz w:val="20"/>
      <w:szCs w:val="20"/>
    </w:rPr>
  </w:style>
  <w:style w:type="character" w:customStyle="1" w:styleId="WW8Num39z1">
    <w:name w:val="WW8Num39z1"/>
    <w:rsid w:val="00C77132"/>
  </w:style>
  <w:style w:type="character" w:customStyle="1" w:styleId="WW8Num39z2">
    <w:name w:val="WW8Num39z2"/>
    <w:rsid w:val="00C77132"/>
  </w:style>
  <w:style w:type="character" w:customStyle="1" w:styleId="WW8Num39z3">
    <w:name w:val="WW8Num39z3"/>
    <w:rsid w:val="00C77132"/>
  </w:style>
  <w:style w:type="character" w:customStyle="1" w:styleId="WW8Num39z4">
    <w:name w:val="WW8Num39z4"/>
    <w:rsid w:val="00C77132"/>
  </w:style>
  <w:style w:type="character" w:customStyle="1" w:styleId="WW8Num39z5">
    <w:name w:val="WW8Num39z5"/>
    <w:rsid w:val="00C77132"/>
  </w:style>
  <w:style w:type="character" w:customStyle="1" w:styleId="WW8Num39z6">
    <w:name w:val="WW8Num39z6"/>
    <w:rsid w:val="00C77132"/>
  </w:style>
  <w:style w:type="character" w:customStyle="1" w:styleId="WW8Num39z7">
    <w:name w:val="WW8Num39z7"/>
    <w:rsid w:val="00C77132"/>
  </w:style>
  <w:style w:type="character" w:customStyle="1" w:styleId="WW8Num39z8">
    <w:name w:val="WW8Num39z8"/>
    <w:rsid w:val="00C77132"/>
  </w:style>
  <w:style w:type="character" w:customStyle="1" w:styleId="WW8Num40z0">
    <w:name w:val="WW8Num40z0"/>
    <w:rsid w:val="00C77132"/>
  </w:style>
  <w:style w:type="character" w:customStyle="1" w:styleId="WW8Num40z2">
    <w:name w:val="WW8Num40z2"/>
    <w:rsid w:val="00C77132"/>
    <w:rPr>
      <w:rFonts w:ascii="Symbol" w:hAnsi="Symbol" w:cs="Symbol" w:hint="default"/>
    </w:rPr>
  </w:style>
  <w:style w:type="character" w:customStyle="1" w:styleId="WW8Num41z0">
    <w:name w:val="WW8Num41z0"/>
    <w:rsid w:val="00C77132"/>
    <w:rPr>
      <w:rFonts w:ascii="Arial" w:hAnsi="Arial" w:cs="Arial" w:hint="default"/>
      <w:sz w:val="20"/>
      <w:szCs w:val="20"/>
    </w:rPr>
  </w:style>
  <w:style w:type="character" w:customStyle="1" w:styleId="WW8Num41z1">
    <w:name w:val="WW8Num41z1"/>
    <w:rsid w:val="00C77132"/>
  </w:style>
  <w:style w:type="character" w:customStyle="1" w:styleId="WW8Num41z2">
    <w:name w:val="WW8Num41z2"/>
    <w:rsid w:val="00C77132"/>
  </w:style>
  <w:style w:type="character" w:customStyle="1" w:styleId="WW8Num41z3">
    <w:name w:val="WW8Num41z3"/>
    <w:rsid w:val="00C77132"/>
  </w:style>
  <w:style w:type="character" w:customStyle="1" w:styleId="WW8Num41z4">
    <w:name w:val="WW8Num41z4"/>
    <w:rsid w:val="00C77132"/>
  </w:style>
  <w:style w:type="character" w:customStyle="1" w:styleId="WW8Num41z5">
    <w:name w:val="WW8Num41z5"/>
    <w:rsid w:val="00C77132"/>
  </w:style>
  <w:style w:type="character" w:customStyle="1" w:styleId="WW8Num41z6">
    <w:name w:val="WW8Num41z6"/>
    <w:rsid w:val="00C77132"/>
  </w:style>
  <w:style w:type="character" w:customStyle="1" w:styleId="WW8Num41z7">
    <w:name w:val="WW8Num41z7"/>
    <w:rsid w:val="00C77132"/>
  </w:style>
  <w:style w:type="character" w:customStyle="1" w:styleId="WW8Num41z8">
    <w:name w:val="WW8Num41z8"/>
    <w:rsid w:val="00C77132"/>
  </w:style>
  <w:style w:type="character" w:customStyle="1" w:styleId="WW8Num42z0">
    <w:name w:val="WW8Num42z0"/>
    <w:rsid w:val="00C77132"/>
    <w:rPr>
      <w:rFonts w:ascii="Arial" w:hAnsi="Arial" w:cs="Arial" w:hint="default"/>
      <w:sz w:val="20"/>
      <w:szCs w:val="20"/>
    </w:rPr>
  </w:style>
  <w:style w:type="character" w:customStyle="1" w:styleId="WW8Num42z1">
    <w:name w:val="WW8Num42z1"/>
    <w:rsid w:val="00C77132"/>
  </w:style>
  <w:style w:type="character" w:customStyle="1" w:styleId="WW8Num42z2">
    <w:name w:val="WW8Num42z2"/>
    <w:rsid w:val="00C77132"/>
  </w:style>
  <w:style w:type="character" w:customStyle="1" w:styleId="WW8Num42z3">
    <w:name w:val="WW8Num42z3"/>
    <w:rsid w:val="00C77132"/>
  </w:style>
  <w:style w:type="character" w:customStyle="1" w:styleId="WW8Num42z4">
    <w:name w:val="WW8Num42z4"/>
    <w:rsid w:val="00C77132"/>
  </w:style>
  <w:style w:type="character" w:customStyle="1" w:styleId="WW8Num42z5">
    <w:name w:val="WW8Num42z5"/>
    <w:rsid w:val="00C77132"/>
  </w:style>
  <w:style w:type="character" w:customStyle="1" w:styleId="WW8Num42z6">
    <w:name w:val="WW8Num42z6"/>
    <w:rsid w:val="00C77132"/>
  </w:style>
  <w:style w:type="character" w:customStyle="1" w:styleId="WW8Num42z7">
    <w:name w:val="WW8Num42z7"/>
    <w:rsid w:val="00C77132"/>
  </w:style>
  <w:style w:type="character" w:customStyle="1" w:styleId="WW8Num42z8">
    <w:name w:val="WW8Num42z8"/>
    <w:rsid w:val="00C77132"/>
  </w:style>
  <w:style w:type="character" w:customStyle="1" w:styleId="WW8Num43z0">
    <w:name w:val="WW8Num43z0"/>
    <w:rsid w:val="00C77132"/>
    <w:rPr>
      <w:rFonts w:ascii="Arial" w:hAnsi="Arial" w:cs="Arial" w:hint="default"/>
      <w:sz w:val="20"/>
      <w:szCs w:val="20"/>
    </w:rPr>
  </w:style>
  <w:style w:type="character" w:customStyle="1" w:styleId="WW8Num43z1">
    <w:name w:val="WW8Num43z1"/>
    <w:rsid w:val="00C77132"/>
    <w:rPr>
      <w:rFonts w:ascii="Arial" w:hAnsi="Arial" w:cs="Arial" w:hint="default"/>
      <w:sz w:val="20"/>
      <w:szCs w:val="20"/>
    </w:rPr>
  </w:style>
  <w:style w:type="character" w:customStyle="1" w:styleId="WW8Num43z2">
    <w:name w:val="WW8Num43z2"/>
    <w:rsid w:val="00C77132"/>
  </w:style>
  <w:style w:type="character" w:customStyle="1" w:styleId="WW8Num43z3">
    <w:name w:val="WW8Num43z3"/>
    <w:rsid w:val="00C77132"/>
  </w:style>
  <w:style w:type="character" w:customStyle="1" w:styleId="WW8Num43z4">
    <w:name w:val="WW8Num43z4"/>
    <w:rsid w:val="00C77132"/>
  </w:style>
  <w:style w:type="character" w:customStyle="1" w:styleId="WW8Num43z5">
    <w:name w:val="WW8Num43z5"/>
    <w:rsid w:val="00C77132"/>
  </w:style>
  <w:style w:type="character" w:customStyle="1" w:styleId="WW8Num43z6">
    <w:name w:val="WW8Num43z6"/>
    <w:rsid w:val="00C77132"/>
  </w:style>
  <w:style w:type="character" w:customStyle="1" w:styleId="WW8Num43z7">
    <w:name w:val="WW8Num43z7"/>
    <w:rsid w:val="00C77132"/>
  </w:style>
  <w:style w:type="character" w:customStyle="1" w:styleId="WW8Num43z8">
    <w:name w:val="WW8Num43z8"/>
    <w:rsid w:val="00C77132"/>
  </w:style>
  <w:style w:type="character" w:customStyle="1" w:styleId="WW8Num44z0">
    <w:name w:val="WW8Num44z0"/>
    <w:rsid w:val="00C77132"/>
    <w:rPr>
      <w:rFonts w:ascii="Arial" w:hAnsi="Arial" w:cs="Arial" w:hint="default"/>
      <w:sz w:val="20"/>
    </w:rPr>
  </w:style>
  <w:style w:type="character" w:customStyle="1" w:styleId="WW8Num44z1">
    <w:name w:val="WW8Num44z1"/>
    <w:rsid w:val="00C77132"/>
  </w:style>
  <w:style w:type="character" w:customStyle="1" w:styleId="WW8Num44z2">
    <w:name w:val="WW8Num44z2"/>
    <w:rsid w:val="00C77132"/>
  </w:style>
  <w:style w:type="character" w:customStyle="1" w:styleId="WW8Num44z3">
    <w:name w:val="WW8Num44z3"/>
    <w:rsid w:val="00C77132"/>
  </w:style>
  <w:style w:type="character" w:customStyle="1" w:styleId="WW8Num44z4">
    <w:name w:val="WW8Num44z4"/>
    <w:rsid w:val="00C77132"/>
  </w:style>
  <w:style w:type="character" w:customStyle="1" w:styleId="WW8Num44z5">
    <w:name w:val="WW8Num44z5"/>
    <w:rsid w:val="00C77132"/>
  </w:style>
  <w:style w:type="character" w:customStyle="1" w:styleId="WW8Num44z6">
    <w:name w:val="WW8Num44z6"/>
    <w:rsid w:val="00C77132"/>
  </w:style>
  <w:style w:type="character" w:customStyle="1" w:styleId="WW8Num44z7">
    <w:name w:val="WW8Num44z7"/>
    <w:rsid w:val="00C77132"/>
  </w:style>
  <w:style w:type="character" w:customStyle="1" w:styleId="WW8Num44z8">
    <w:name w:val="WW8Num44z8"/>
    <w:rsid w:val="00C77132"/>
  </w:style>
  <w:style w:type="character" w:customStyle="1" w:styleId="WW8Num45z0">
    <w:name w:val="WW8Num45z0"/>
    <w:rsid w:val="00C77132"/>
  </w:style>
  <w:style w:type="character" w:customStyle="1" w:styleId="WW8Num45z1">
    <w:name w:val="WW8Num45z1"/>
    <w:rsid w:val="00C77132"/>
    <w:rPr>
      <w:rFonts w:ascii="Symbol" w:hAnsi="Symbol" w:cs="Symbol" w:hint="default"/>
    </w:rPr>
  </w:style>
  <w:style w:type="character" w:customStyle="1" w:styleId="WW8Num46z0">
    <w:name w:val="WW8Num46z0"/>
    <w:rsid w:val="00C77132"/>
  </w:style>
  <w:style w:type="character" w:customStyle="1" w:styleId="WW8Num46z1">
    <w:name w:val="WW8Num46z1"/>
    <w:rsid w:val="00C77132"/>
    <w:rPr>
      <w:rFonts w:ascii="Arial" w:hAnsi="Arial" w:cs="Arial" w:hint="default"/>
      <w:sz w:val="20"/>
      <w:szCs w:val="20"/>
    </w:rPr>
  </w:style>
  <w:style w:type="character" w:customStyle="1" w:styleId="WW8Num46z2">
    <w:name w:val="WW8Num46z2"/>
    <w:rsid w:val="00C77132"/>
  </w:style>
  <w:style w:type="character" w:customStyle="1" w:styleId="WW8Num46z3">
    <w:name w:val="WW8Num46z3"/>
    <w:rsid w:val="00C77132"/>
  </w:style>
  <w:style w:type="character" w:customStyle="1" w:styleId="WW8Num46z4">
    <w:name w:val="WW8Num46z4"/>
    <w:rsid w:val="00C77132"/>
  </w:style>
  <w:style w:type="character" w:customStyle="1" w:styleId="WW8Num46z5">
    <w:name w:val="WW8Num46z5"/>
    <w:rsid w:val="00C77132"/>
  </w:style>
  <w:style w:type="character" w:customStyle="1" w:styleId="WW8Num46z6">
    <w:name w:val="WW8Num46z6"/>
    <w:rsid w:val="00C77132"/>
  </w:style>
  <w:style w:type="character" w:customStyle="1" w:styleId="WW8Num46z7">
    <w:name w:val="WW8Num46z7"/>
    <w:rsid w:val="00C77132"/>
  </w:style>
  <w:style w:type="character" w:customStyle="1" w:styleId="WW8Num46z8">
    <w:name w:val="WW8Num46z8"/>
    <w:rsid w:val="00C77132"/>
  </w:style>
  <w:style w:type="character" w:customStyle="1" w:styleId="WW8Num47z0">
    <w:name w:val="WW8Num47z0"/>
    <w:rsid w:val="00C77132"/>
    <w:rPr>
      <w:rFonts w:ascii="Arial" w:hAnsi="Arial" w:cs="Arial" w:hint="default"/>
      <w:sz w:val="20"/>
      <w:szCs w:val="20"/>
    </w:rPr>
  </w:style>
  <w:style w:type="character" w:customStyle="1" w:styleId="WW8Num47z1">
    <w:name w:val="WW8Num47z1"/>
    <w:rsid w:val="00C77132"/>
  </w:style>
  <w:style w:type="character" w:customStyle="1" w:styleId="WW8Num47z2">
    <w:name w:val="WW8Num47z2"/>
    <w:rsid w:val="00C77132"/>
  </w:style>
  <w:style w:type="character" w:customStyle="1" w:styleId="WW8Num47z3">
    <w:name w:val="WW8Num47z3"/>
    <w:rsid w:val="00C77132"/>
  </w:style>
  <w:style w:type="character" w:customStyle="1" w:styleId="WW8Num47z4">
    <w:name w:val="WW8Num47z4"/>
    <w:rsid w:val="00C77132"/>
  </w:style>
  <w:style w:type="character" w:customStyle="1" w:styleId="WW8Num47z5">
    <w:name w:val="WW8Num47z5"/>
    <w:rsid w:val="00C77132"/>
  </w:style>
  <w:style w:type="character" w:customStyle="1" w:styleId="WW8Num47z6">
    <w:name w:val="WW8Num47z6"/>
    <w:rsid w:val="00C77132"/>
  </w:style>
  <w:style w:type="character" w:customStyle="1" w:styleId="WW8Num47z7">
    <w:name w:val="WW8Num47z7"/>
    <w:rsid w:val="00C77132"/>
  </w:style>
  <w:style w:type="character" w:customStyle="1" w:styleId="WW8Num47z8">
    <w:name w:val="WW8Num47z8"/>
    <w:rsid w:val="00C77132"/>
  </w:style>
  <w:style w:type="character" w:customStyle="1" w:styleId="WW8Num48z0">
    <w:name w:val="WW8Num48z0"/>
    <w:rsid w:val="00C77132"/>
  </w:style>
  <w:style w:type="character" w:customStyle="1" w:styleId="WW8Num48z1">
    <w:name w:val="WW8Num48z1"/>
    <w:rsid w:val="00C77132"/>
    <w:rPr>
      <w:rFonts w:ascii="Arial" w:hAnsi="Arial" w:cs="Arial" w:hint="default"/>
      <w:sz w:val="20"/>
      <w:szCs w:val="20"/>
    </w:rPr>
  </w:style>
  <w:style w:type="character" w:customStyle="1" w:styleId="WW8Num48z2">
    <w:name w:val="WW8Num48z2"/>
    <w:rsid w:val="00C77132"/>
  </w:style>
  <w:style w:type="character" w:customStyle="1" w:styleId="WW8Num48z3">
    <w:name w:val="WW8Num48z3"/>
    <w:rsid w:val="00C77132"/>
  </w:style>
  <w:style w:type="character" w:customStyle="1" w:styleId="WW8Num48z4">
    <w:name w:val="WW8Num48z4"/>
    <w:rsid w:val="00C77132"/>
  </w:style>
  <w:style w:type="character" w:customStyle="1" w:styleId="WW8Num48z5">
    <w:name w:val="WW8Num48z5"/>
    <w:rsid w:val="00C77132"/>
  </w:style>
  <w:style w:type="character" w:customStyle="1" w:styleId="WW8Num48z6">
    <w:name w:val="WW8Num48z6"/>
    <w:rsid w:val="00C77132"/>
  </w:style>
  <w:style w:type="character" w:customStyle="1" w:styleId="WW8Num48z7">
    <w:name w:val="WW8Num48z7"/>
    <w:rsid w:val="00C77132"/>
  </w:style>
  <w:style w:type="character" w:customStyle="1" w:styleId="WW8Num48z8">
    <w:name w:val="WW8Num48z8"/>
    <w:rsid w:val="00C77132"/>
  </w:style>
  <w:style w:type="character" w:customStyle="1" w:styleId="WW8Num49z0">
    <w:name w:val="WW8Num49z0"/>
    <w:rsid w:val="00C77132"/>
    <w:rPr>
      <w:rFonts w:ascii="Symbol" w:hAnsi="Symbol" w:cs="Symbol" w:hint="default"/>
    </w:rPr>
  </w:style>
  <w:style w:type="character" w:customStyle="1" w:styleId="WW8Num49z1">
    <w:name w:val="WW8Num49z1"/>
    <w:rsid w:val="00C77132"/>
    <w:rPr>
      <w:rFonts w:ascii="Courier New" w:hAnsi="Courier New" w:cs="Courier New" w:hint="default"/>
    </w:rPr>
  </w:style>
  <w:style w:type="character" w:customStyle="1" w:styleId="WW8Num49z2">
    <w:name w:val="WW8Num49z2"/>
    <w:rsid w:val="00C77132"/>
    <w:rPr>
      <w:rFonts w:ascii="Wingdings" w:hAnsi="Wingdings" w:cs="Wingdings" w:hint="default"/>
    </w:rPr>
  </w:style>
  <w:style w:type="character" w:customStyle="1" w:styleId="WW8Num50z0">
    <w:name w:val="WW8Num50z0"/>
    <w:rsid w:val="00C77132"/>
    <w:rPr>
      <w:rFonts w:ascii="Arial" w:hAnsi="Arial" w:cs="Arial" w:hint="default"/>
      <w:sz w:val="20"/>
      <w:szCs w:val="20"/>
    </w:rPr>
  </w:style>
  <w:style w:type="character" w:customStyle="1" w:styleId="WW8Num50z1">
    <w:name w:val="WW8Num50z1"/>
    <w:rsid w:val="00C77132"/>
  </w:style>
  <w:style w:type="character" w:customStyle="1" w:styleId="WW8Num50z2">
    <w:name w:val="WW8Num50z2"/>
    <w:rsid w:val="00C77132"/>
  </w:style>
  <w:style w:type="character" w:customStyle="1" w:styleId="WW8Num50z3">
    <w:name w:val="WW8Num50z3"/>
    <w:rsid w:val="00C77132"/>
  </w:style>
  <w:style w:type="character" w:customStyle="1" w:styleId="WW8Num50z4">
    <w:name w:val="WW8Num50z4"/>
    <w:rsid w:val="00C77132"/>
  </w:style>
  <w:style w:type="character" w:customStyle="1" w:styleId="WW8Num50z5">
    <w:name w:val="WW8Num50z5"/>
    <w:rsid w:val="00C77132"/>
  </w:style>
  <w:style w:type="character" w:customStyle="1" w:styleId="WW8Num50z6">
    <w:name w:val="WW8Num50z6"/>
    <w:rsid w:val="00C77132"/>
  </w:style>
  <w:style w:type="character" w:customStyle="1" w:styleId="WW8Num50z7">
    <w:name w:val="WW8Num50z7"/>
    <w:rsid w:val="00C77132"/>
  </w:style>
  <w:style w:type="character" w:customStyle="1" w:styleId="WW8Num50z8">
    <w:name w:val="WW8Num50z8"/>
    <w:rsid w:val="00C77132"/>
  </w:style>
  <w:style w:type="character" w:customStyle="1" w:styleId="WW8Num51z0">
    <w:name w:val="WW8Num51z0"/>
    <w:rsid w:val="00C77132"/>
    <w:rPr>
      <w:rFonts w:ascii="Arial" w:hAnsi="Arial" w:cs="Arial" w:hint="default"/>
      <w:sz w:val="20"/>
      <w:szCs w:val="20"/>
    </w:rPr>
  </w:style>
  <w:style w:type="character" w:customStyle="1" w:styleId="WW8Num51z1">
    <w:name w:val="WW8Num51z1"/>
    <w:rsid w:val="00C77132"/>
  </w:style>
  <w:style w:type="character" w:customStyle="1" w:styleId="WW8Num51z2">
    <w:name w:val="WW8Num51z2"/>
    <w:rsid w:val="00C77132"/>
  </w:style>
  <w:style w:type="character" w:customStyle="1" w:styleId="WW8Num51z3">
    <w:name w:val="WW8Num51z3"/>
    <w:rsid w:val="00C77132"/>
  </w:style>
  <w:style w:type="character" w:customStyle="1" w:styleId="WW8Num51z4">
    <w:name w:val="WW8Num51z4"/>
    <w:rsid w:val="00C77132"/>
  </w:style>
  <w:style w:type="character" w:customStyle="1" w:styleId="WW8Num51z5">
    <w:name w:val="WW8Num51z5"/>
    <w:rsid w:val="00C77132"/>
  </w:style>
  <w:style w:type="character" w:customStyle="1" w:styleId="WW8Num51z6">
    <w:name w:val="WW8Num51z6"/>
    <w:rsid w:val="00C77132"/>
  </w:style>
  <w:style w:type="character" w:customStyle="1" w:styleId="WW8Num51z7">
    <w:name w:val="WW8Num51z7"/>
    <w:rsid w:val="00C77132"/>
  </w:style>
  <w:style w:type="character" w:customStyle="1" w:styleId="WW8Num51z8">
    <w:name w:val="WW8Num51z8"/>
    <w:rsid w:val="00C77132"/>
  </w:style>
  <w:style w:type="character" w:customStyle="1" w:styleId="WW8Num52z0">
    <w:name w:val="WW8Num52z0"/>
    <w:rsid w:val="00C77132"/>
    <w:rPr>
      <w:rFonts w:ascii="Times New Roman" w:eastAsia="Times New Roman" w:hAnsi="Times New Roman" w:cs="Times New Roman" w:hint="default"/>
    </w:rPr>
  </w:style>
  <w:style w:type="character" w:customStyle="1" w:styleId="WW8Num52z1">
    <w:name w:val="WW8Num52z1"/>
    <w:rsid w:val="00C77132"/>
    <w:rPr>
      <w:rFonts w:ascii="Courier New" w:hAnsi="Courier New" w:cs="Courier New" w:hint="default"/>
    </w:rPr>
  </w:style>
  <w:style w:type="character" w:customStyle="1" w:styleId="WW8Num52z2">
    <w:name w:val="WW8Num52z2"/>
    <w:rsid w:val="00C77132"/>
    <w:rPr>
      <w:rFonts w:ascii="Wingdings" w:hAnsi="Wingdings" w:cs="Wingdings" w:hint="default"/>
    </w:rPr>
  </w:style>
  <w:style w:type="character" w:customStyle="1" w:styleId="WW8Num52z3">
    <w:name w:val="WW8Num52z3"/>
    <w:rsid w:val="00C77132"/>
    <w:rPr>
      <w:rFonts w:ascii="Symbol" w:hAnsi="Symbol" w:cs="Symbol" w:hint="default"/>
    </w:rPr>
  </w:style>
  <w:style w:type="character" w:customStyle="1" w:styleId="Domylnaczcionkaakapitu1">
    <w:name w:val="Domyślna czcionka akapitu1"/>
    <w:rsid w:val="00C77132"/>
  </w:style>
  <w:style w:type="character" w:customStyle="1" w:styleId="dane">
    <w:name w:val="dane"/>
    <w:basedOn w:val="Domylnaczcionkaakapitu1"/>
    <w:rsid w:val="00C77132"/>
  </w:style>
  <w:style w:type="character" w:customStyle="1" w:styleId="c1">
    <w:name w:val="c1"/>
    <w:basedOn w:val="Domylnaczcionkaakapitu1"/>
    <w:rsid w:val="00C77132"/>
  </w:style>
  <w:style w:type="character" w:customStyle="1" w:styleId="Odwoaniedokomentarza1">
    <w:name w:val="Odwołanie do komentarza1"/>
    <w:rsid w:val="00C77132"/>
    <w:rPr>
      <w:sz w:val="16"/>
      <w:szCs w:val="16"/>
    </w:rPr>
  </w:style>
  <w:style w:type="character" w:customStyle="1" w:styleId="TekstkomentarzaZnak">
    <w:name w:val="Tekst komentarza Znak"/>
    <w:rsid w:val="00C77132"/>
    <w:rPr>
      <w:lang w:val="pl-PL" w:bidi="ar-SA"/>
    </w:rPr>
  </w:style>
  <w:style w:type="character" w:customStyle="1" w:styleId="ustZnak">
    <w:name w:val="ust Znak"/>
    <w:rsid w:val="00C77132"/>
    <w:rPr>
      <w:sz w:val="24"/>
      <w:szCs w:val="24"/>
      <w:lang w:val="pl-PL" w:bidi="ar-SA"/>
    </w:rPr>
  </w:style>
  <w:style w:type="character" w:customStyle="1" w:styleId="ZnakZnak9">
    <w:name w:val="Znak Znak9"/>
    <w:rsid w:val="00C77132"/>
    <w:rPr>
      <w:sz w:val="24"/>
      <w:lang w:val="pl-PL" w:bidi="ar-SA"/>
    </w:rPr>
  </w:style>
  <w:style w:type="character" w:customStyle="1" w:styleId="Znakiprzypiswkocowych">
    <w:name w:val="Znaki przypisów końcowych"/>
    <w:rsid w:val="00C77132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2788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278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wstpny">
    <w:name w:val="tekst wstępny"/>
    <w:basedOn w:val="Normalny"/>
    <w:rsid w:val="00D01FB1"/>
    <w:pPr>
      <w:suppressAutoHyphens/>
      <w:autoSpaceDE w:val="0"/>
      <w:autoSpaceDN w:val="0"/>
      <w:spacing w:before="60" w:after="60"/>
    </w:pPr>
    <w:rPr>
      <w:rFonts w:ascii="Arial" w:hAnsi="Arial" w:cs="Arial"/>
      <w:sz w:val="22"/>
      <w:szCs w:val="22"/>
    </w:rPr>
  </w:style>
  <w:style w:type="character" w:customStyle="1" w:styleId="AkapitzlistZnak">
    <w:name w:val="Akapit z listą Znak"/>
    <w:aliases w:val="Numerowanie Znak,Akapit z listą BS Znak,Kolorowa lista — akcent 11 Znak,sw tekst Znak,L1 Znak,Bulleted list Znak,lp1 Znak,Preambuła Znak,Colorful Shading - Accent 31 Znak,Light List - Accent 51 Znak,Akapit z listą5 Znak,CW_Lista Znak"/>
    <w:link w:val="Akapitzlist"/>
    <w:qFormat/>
    <w:rsid w:val="00046F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46D3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B746D3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B74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46D3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B746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E3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owanie">
    <w:name w:val="Wypunktowanie"/>
    <w:basedOn w:val="Normalny"/>
    <w:rsid w:val="00832315"/>
    <w:pPr>
      <w:numPr>
        <w:numId w:val="34"/>
      </w:numPr>
      <w:suppressAutoHyphens/>
      <w:autoSpaceDN w:val="0"/>
      <w:spacing w:before="120"/>
      <w:jc w:val="both"/>
      <w:textAlignment w:val="baseline"/>
    </w:pPr>
    <w:rPr>
      <w:rFonts w:ascii="Arial" w:hAnsi="Arial"/>
      <w:sz w:val="22"/>
      <w:szCs w:val="20"/>
    </w:rPr>
  </w:style>
  <w:style w:type="numbering" w:customStyle="1" w:styleId="LFO4">
    <w:name w:val="LFO4"/>
    <w:basedOn w:val="Bezlisty"/>
    <w:rsid w:val="00832315"/>
    <w:pPr>
      <w:numPr>
        <w:numId w:val="34"/>
      </w:numPr>
    </w:pPr>
  </w:style>
  <w:style w:type="paragraph" w:customStyle="1" w:styleId="Tekstprzypisudolnego1">
    <w:name w:val="Tekst przypisu dolnego1"/>
    <w:basedOn w:val="Normalny"/>
    <w:rsid w:val="00CF374C"/>
    <w:pPr>
      <w:suppressAutoHyphens/>
      <w:spacing w:line="100" w:lineRule="atLeast"/>
    </w:pPr>
    <w:rPr>
      <w:rFonts w:ascii="Calibri" w:eastAsia="Calibri" w:hAnsi="Calibri"/>
      <w:sz w:val="20"/>
      <w:szCs w:val="20"/>
      <w:lang w:eastAsia="ar-SA"/>
    </w:rPr>
  </w:style>
  <w:style w:type="paragraph" w:customStyle="1" w:styleId="NormalnyWeb1">
    <w:name w:val="Normalny (Web)1"/>
    <w:basedOn w:val="Normalny"/>
    <w:rsid w:val="00CF374C"/>
    <w:pPr>
      <w:suppressAutoHyphens/>
      <w:spacing w:line="100" w:lineRule="atLeast"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5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barlicki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eksandra.niedzialkowska@barlicki.pl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leksandra.niedzialkowska@barlicki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rlick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08130-614E-455C-A531-7F9DE8140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7719</Words>
  <Characters>46317</Characters>
  <Application>Microsoft Office Word</Application>
  <DocSecurity>0</DocSecurity>
  <Lines>385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2020-12-23T12:08:00Z</dcterms:created>
  <dcterms:modified xsi:type="dcterms:W3CDTF">2020-12-30T07:56:00Z</dcterms:modified>
</cp:coreProperties>
</file>